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649" w:rsidRPr="00704B0C" w:rsidRDefault="00F46649" w:rsidP="00F46649">
      <w:pPr>
        <w:spacing w:line="276" w:lineRule="auto"/>
        <w:jc w:val="right"/>
        <w:outlineLvl w:val="0"/>
        <w:rPr>
          <w:b/>
          <w:bCs/>
          <w:snapToGrid w:val="0"/>
        </w:rPr>
      </w:pPr>
      <w:bookmarkStart w:id="0" w:name="_Toc218246111"/>
      <w:bookmarkStart w:id="1" w:name="_Toc387997538"/>
      <w:proofErr w:type="spellStart"/>
      <w:r w:rsidRPr="00704B0C">
        <w:rPr>
          <w:b/>
          <w:bCs/>
          <w:snapToGrid w:val="0"/>
        </w:rPr>
        <w:t>Приложение</w:t>
      </w:r>
      <w:proofErr w:type="spellEnd"/>
      <w:r w:rsidRPr="00704B0C">
        <w:rPr>
          <w:b/>
          <w:bCs/>
          <w:snapToGrid w:val="0"/>
        </w:rPr>
        <w:t xml:space="preserve"> </w:t>
      </w:r>
      <w:r w:rsidR="00691917">
        <w:rPr>
          <w:b/>
          <w:bCs/>
          <w:snapToGrid w:val="0"/>
          <w:lang w:val="bg-BG"/>
        </w:rPr>
        <w:t>Д</w:t>
      </w:r>
      <w:r w:rsidRPr="00704B0C">
        <w:rPr>
          <w:b/>
          <w:bCs/>
          <w:snapToGrid w:val="0"/>
        </w:rPr>
        <w:t xml:space="preserve"> </w:t>
      </w:r>
      <w:proofErr w:type="spellStart"/>
      <w:r w:rsidRPr="00704B0C">
        <w:rPr>
          <w:b/>
          <w:bCs/>
          <w:snapToGrid w:val="0"/>
        </w:rPr>
        <w:t>към</w:t>
      </w:r>
      <w:proofErr w:type="spellEnd"/>
      <w:r w:rsidRPr="00704B0C">
        <w:rPr>
          <w:b/>
          <w:bCs/>
          <w:snapToGrid w:val="0"/>
        </w:rPr>
        <w:t xml:space="preserve"> </w:t>
      </w:r>
      <w:proofErr w:type="spellStart"/>
      <w:r w:rsidRPr="00704B0C">
        <w:rPr>
          <w:b/>
          <w:bCs/>
          <w:snapToGrid w:val="0"/>
        </w:rPr>
        <w:t>Условията</w:t>
      </w:r>
      <w:proofErr w:type="spellEnd"/>
      <w:r w:rsidRPr="00704B0C">
        <w:rPr>
          <w:b/>
          <w:bCs/>
          <w:snapToGrid w:val="0"/>
        </w:rPr>
        <w:t xml:space="preserve"> </w:t>
      </w:r>
      <w:proofErr w:type="spellStart"/>
      <w:r w:rsidRPr="00704B0C">
        <w:rPr>
          <w:b/>
          <w:bCs/>
          <w:snapToGrid w:val="0"/>
        </w:rPr>
        <w:t>за</w:t>
      </w:r>
      <w:proofErr w:type="spellEnd"/>
      <w:r w:rsidRPr="00704B0C">
        <w:rPr>
          <w:b/>
          <w:bCs/>
          <w:snapToGrid w:val="0"/>
        </w:rPr>
        <w:t xml:space="preserve"> </w:t>
      </w:r>
      <w:proofErr w:type="spellStart"/>
      <w:r w:rsidRPr="00704B0C">
        <w:rPr>
          <w:b/>
          <w:bCs/>
          <w:snapToGrid w:val="0"/>
        </w:rPr>
        <w:t>изпълнение</w:t>
      </w:r>
      <w:proofErr w:type="spellEnd"/>
    </w:p>
    <w:p w:rsidR="00F46649" w:rsidRPr="00704B0C" w:rsidRDefault="00F46649" w:rsidP="00F46649">
      <w:pPr>
        <w:spacing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:rsidR="00F46649" w:rsidRPr="00704B0C" w:rsidRDefault="00F46649" w:rsidP="00F46649">
      <w:pPr>
        <w:spacing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704B0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  <w:r w:rsidRPr="00704B0C">
        <w:rPr>
          <w:rStyle w:val="FootnoteReference"/>
          <w:snapToGrid w:val="0"/>
        </w:rPr>
        <w:footnoteReference w:id="2"/>
      </w:r>
    </w:p>
    <w:p w:rsidR="00F46649" w:rsidRPr="00704B0C" w:rsidRDefault="00F46649" w:rsidP="00F46649">
      <w:pPr>
        <w:spacing w:line="276" w:lineRule="auto"/>
        <w:jc w:val="center"/>
        <w:rPr>
          <w:snapToGrid w:val="0"/>
        </w:rPr>
      </w:pPr>
    </w:p>
    <w:p w:rsidR="00F46649" w:rsidRPr="00704B0C" w:rsidRDefault="00F46649" w:rsidP="00F46649">
      <w:pPr>
        <w:spacing w:line="276" w:lineRule="auto"/>
        <w:jc w:val="center"/>
        <w:rPr>
          <w:b/>
          <w:bCs/>
          <w:snapToGrid w:val="0"/>
        </w:rPr>
      </w:pPr>
      <w:r w:rsidRPr="00704B0C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F46649" w:rsidRPr="00704B0C" w:rsidRDefault="00F46649" w:rsidP="00F46649">
      <w:pPr>
        <w:spacing w:line="276" w:lineRule="auto"/>
        <w:jc w:val="center"/>
        <w:rPr>
          <w:b/>
          <w:bCs/>
          <w:snapToGrid w:val="0"/>
        </w:rPr>
      </w:pPr>
      <w:r w:rsidRPr="00704B0C">
        <w:rPr>
          <w:b/>
          <w:bCs/>
          <w:snapToGrid w:val="0"/>
        </w:rPr>
        <w:t>ЗА ПРЕДОСТАВЯНЕ НА БЕЗВЪЗМЕЗДНА ФИНАНСОВА ПОМОЩ</w:t>
      </w:r>
    </w:p>
    <w:p w:rsidR="00EA2F52" w:rsidRPr="00704B0C" w:rsidRDefault="00F46649" w:rsidP="00F46649">
      <w:pPr>
        <w:spacing w:line="276" w:lineRule="auto"/>
        <w:jc w:val="center"/>
        <w:rPr>
          <w:b/>
          <w:bCs/>
        </w:rPr>
      </w:pPr>
      <w:r w:rsidRPr="00704B0C">
        <w:rPr>
          <w:b/>
          <w:bCs/>
          <w:snapToGrid w:val="0"/>
        </w:rPr>
        <w:t xml:space="preserve">ПО </w:t>
      </w:r>
      <w:r w:rsidRPr="00704B0C">
        <w:rPr>
          <w:b/>
          <w:bCs/>
        </w:rPr>
        <w:t>ПРОГРАМАТА ЗА РАЗВИТИЕ НА СЕЛСКИТЕ РАЙОНИ ЗА</w:t>
      </w:r>
    </w:p>
    <w:p w:rsidR="00F46649" w:rsidRPr="00704B0C" w:rsidRDefault="00F46649" w:rsidP="00F46649">
      <w:pPr>
        <w:spacing w:line="276" w:lineRule="auto"/>
        <w:jc w:val="center"/>
        <w:rPr>
          <w:snapToGrid w:val="0"/>
        </w:rPr>
      </w:pPr>
      <w:r w:rsidRPr="00704B0C">
        <w:rPr>
          <w:b/>
          <w:bCs/>
        </w:rPr>
        <w:t xml:space="preserve"> ПЕРИОДА 2014-2020 г.</w:t>
      </w:r>
    </w:p>
    <w:p w:rsidR="00F46649" w:rsidRPr="00704B0C" w:rsidRDefault="00F46649" w:rsidP="00F46649">
      <w:pPr>
        <w:spacing w:line="276" w:lineRule="auto"/>
        <w:jc w:val="both"/>
      </w:pPr>
      <w:proofErr w:type="spellStart"/>
      <w:r w:rsidRPr="00704B0C">
        <w:rPr>
          <w:b/>
          <w:bCs/>
          <w:szCs w:val="28"/>
        </w:rPr>
        <w:t>По</w:t>
      </w:r>
      <w:proofErr w:type="spellEnd"/>
      <w:r w:rsidRPr="00704B0C">
        <w:rPr>
          <w:b/>
          <w:bCs/>
          <w:szCs w:val="28"/>
        </w:rPr>
        <w:t xml:space="preserve"> </w:t>
      </w:r>
      <w:proofErr w:type="spellStart"/>
      <w:r w:rsidRPr="00704B0C">
        <w:rPr>
          <w:b/>
          <w:bCs/>
          <w:szCs w:val="28"/>
        </w:rPr>
        <w:t>Процедура</w:t>
      </w:r>
      <w:proofErr w:type="spellEnd"/>
      <w:r w:rsidRPr="00704B0C">
        <w:rPr>
          <w:b/>
          <w:bCs/>
          <w:szCs w:val="28"/>
        </w:rPr>
        <w:t xml:space="preserve"> </w:t>
      </w:r>
      <w:proofErr w:type="spellStart"/>
      <w:r w:rsidRPr="00704B0C">
        <w:rPr>
          <w:b/>
          <w:bCs/>
          <w:szCs w:val="28"/>
        </w:rPr>
        <w:t>чрез</w:t>
      </w:r>
      <w:proofErr w:type="spellEnd"/>
      <w:r w:rsidRPr="00704B0C">
        <w:rPr>
          <w:b/>
          <w:bCs/>
          <w:szCs w:val="28"/>
        </w:rPr>
        <w:t xml:space="preserve"> </w:t>
      </w:r>
      <w:proofErr w:type="spellStart"/>
      <w:r w:rsidRPr="00704B0C">
        <w:rPr>
          <w:b/>
          <w:bCs/>
          <w:szCs w:val="28"/>
        </w:rPr>
        <w:t>подбор</w:t>
      </w:r>
      <w:proofErr w:type="spellEnd"/>
      <w:r w:rsidRPr="00704B0C">
        <w:rPr>
          <w:b/>
          <w:bCs/>
          <w:szCs w:val="28"/>
        </w:rPr>
        <w:t xml:space="preserve"> </w:t>
      </w:r>
      <w:proofErr w:type="spellStart"/>
      <w:r w:rsidRPr="00704B0C">
        <w:rPr>
          <w:b/>
          <w:bCs/>
          <w:szCs w:val="28"/>
        </w:rPr>
        <w:t>на</w:t>
      </w:r>
      <w:proofErr w:type="spellEnd"/>
      <w:r w:rsidRPr="00704B0C">
        <w:rPr>
          <w:b/>
          <w:bCs/>
          <w:szCs w:val="28"/>
        </w:rPr>
        <w:t xml:space="preserve"> </w:t>
      </w:r>
      <w:proofErr w:type="spellStart"/>
      <w:r w:rsidRPr="00704B0C">
        <w:rPr>
          <w:b/>
          <w:bCs/>
          <w:szCs w:val="28"/>
        </w:rPr>
        <w:t>проектни</w:t>
      </w:r>
      <w:proofErr w:type="spellEnd"/>
      <w:r w:rsidRPr="00704B0C">
        <w:rPr>
          <w:b/>
          <w:bCs/>
          <w:szCs w:val="28"/>
        </w:rPr>
        <w:t xml:space="preserve"> </w:t>
      </w:r>
      <w:proofErr w:type="spellStart"/>
      <w:r w:rsidRPr="00704B0C">
        <w:rPr>
          <w:b/>
          <w:bCs/>
          <w:szCs w:val="28"/>
        </w:rPr>
        <w:t>предложения</w:t>
      </w:r>
      <w:proofErr w:type="spellEnd"/>
      <w:r w:rsidRPr="00704B0C">
        <w:rPr>
          <w:b/>
          <w:bCs/>
          <w:szCs w:val="28"/>
        </w:rPr>
        <w:t xml:space="preserve"> </w:t>
      </w:r>
      <w:proofErr w:type="spellStart"/>
      <w:r w:rsidRPr="00704B0C">
        <w:rPr>
          <w:b/>
          <w:bCs/>
          <w:szCs w:val="28"/>
        </w:rPr>
        <w:t>по</w:t>
      </w:r>
      <w:proofErr w:type="spellEnd"/>
      <w:r w:rsidRPr="00704B0C">
        <w:rPr>
          <w:b/>
          <w:bCs/>
          <w:szCs w:val="28"/>
        </w:rPr>
        <w:t xml:space="preserve"> </w:t>
      </w:r>
      <w:proofErr w:type="spellStart"/>
      <w:r w:rsidRPr="00704B0C">
        <w:rPr>
          <w:b/>
          <w:bCs/>
          <w:szCs w:val="28"/>
        </w:rPr>
        <w:t>подмярка</w:t>
      </w:r>
      <w:proofErr w:type="spellEnd"/>
      <w:r w:rsidRPr="00704B0C">
        <w:rPr>
          <w:b/>
          <w:bCs/>
          <w:szCs w:val="28"/>
        </w:rPr>
        <w:t xml:space="preserve"> </w:t>
      </w:r>
      <w:r w:rsidRPr="00704B0C">
        <w:t>6.</w:t>
      </w:r>
      <w:r w:rsidRPr="00704B0C">
        <w:rPr>
          <w:lang w:val="bg-BG"/>
        </w:rPr>
        <w:t>3</w:t>
      </w:r>
      <w:r w:rsidRPr="00704B0C">
        <w:t xml:space="preserve"> "</w:t>
      </w:r>
      <w:proofErr w:type="spellStart"/>
      <w:r w:rsidRPr="00704B0C">
        <w:t>Стартова</w:t>
      </w:r>
      <w:proofErr w:type="spellEnd"/>
      <w:r w:rsidRPr="00704B0C">
        <w:t xml:space="preserve"> </w:t>
      </w:r>
      <w:proofErr w:type="spellStart"/>
      <w:r w:rsidRPr="00704B0C">
        <w:t>помощ</w:t>
      </w:r>
      <w:proofErr w:type="spellEnd"/>
      <w:r w:rsidRPr="00704B0C">
        <w:t xml:space="preserve"> </w:t>
      </w:r>
      <w:proofErr w:type="spellStart"/>
      <w:r w:rsidRPr="00704B0C">
        <w:t>за</w:t>
      </w:r>
      <w:proofErr w:type="spellEnd"/>
      <w:r w:rsidRPr="00704B0C">
        <w:t xml:space="preserve"> </w:t>
      </w:r>
      <w:r w:rsidRPr="00704B0C">
        <w:rPr>
          <w:lang w:val="bg-BG"/>
        </w:rPr>
        <w:t>развитието на малки стопанства</w:t>
      </w:r>
      <w:r w:rsidRPr="00704B0C">
        <w:t xml:space="preserve">" </w:t>
      </w:r>
      <w:proofErr w:type="spellStart"/>
      <w:r w:rsidRPr="00704B0C">
        <w:t>от</w:t>
      </w:r>
      <w:proofErr w:type="spellEnd"/>
      <w:r w:rsidRPr="00704B0C">
        <w:t xml:space="preserve"> </w:t>
      </w:r>
      <w:proofErr w:type="spellStart"/>
      <w:r w:rsidRPr="00704B0C">
        <w:t>мярка</w:t>
      </w:r>
      <w:proofErr w:type="spellEnd"/>
      <w:r w:rsidRPr="00704B0C">
        <w:t xml:space="preserve"> 6 „</w:t>
      </w:r>
      <w:proofErr w:type="spellStart"/>
      <w:r w:rsidRPr="00704B0C">
        <w:t>Развитие</w:t>
      </w:r>
      <w:proofErr w:type="spellEnd"/>
      <w:r w:rsidRPr="00704B0C">
        <w:t xml:space="preserve"> </w:t>
      </w:r>
      <w:proofErr w:type="spellStart"/>
      <w:r w:rsidRPr="00704B0C">
        <w:t>на</w:t>
      </w:r>
      <w:proofErr w:type="spellEnd"/>
      <w:r w:rsidRPr="00704B0C">
        <w:t xml:space="preserve"> </w:t>
      </w:r>
      <w:proofErr w:type="spellStart"/>
      <w:r w:rsidRPr="00704B0C">
        <w:t>стопанства</w:t>
      </w:r>
      <w:proofErr w:type="spellEnd"/>
      <w:r w:rsidRPr="00704B0C">
        <w:t xml:space="preserve"> и </w:t>
      </w:r>
      <w:proofErr w:type="spellStart"/>
      <w:r w:rsidRPr="00704B0C">
        <w:t>предприятия</w:t>
      </w:r>
      <w:proofErr w:type="spellEnd"/>
      <w:r w:rsidRPr="00704B0C">
        <w:t xml:space="preserve">“ </w:t>
      </w:r>
    </w:p>
    <w:p w:rsidR="00F46649" w:rsidRPr="00704B0C" w:rsidRDefault="00F46649" w:rsidP="00F46649">
      <w:pPr>
        <w:tabs>
          <w:tab w:val="left" w:pos="-180"/>
        </w:tabs>
        <w:spacing w:line="276" w:lineRule="auto"/>
        <w:jc w:val="center"/>
        <w:rPr>
          <w:b/>
          <w:bCs/>
        </w:rPr>
      </w:pPr>
      <w:r w:rsidRPr="00704B0C">
        <w:rPr>
          <w:rStyle w:val="indented"/>
          <w:b/>
          <w:bCs/>
        </w:rPr>
        <w:t>BG.............................</w:t>
      </w:r>
      <w:r w:rsidRPr="00704B0C">
        <w:rPr>
          <w:rStyle w:val="indented"/>
          <w:b/>
          <w:bCs/>
          <w:lang w:val="ru-RU"/>
        </w:rPr>
        <w:t xml:space="preserve"> </w:t>
      </w:r>
    </w:p>
    <w:p w:rsidR="00F46649" w:rsidRPr="00704B0C" w:rsidRDefault="00F46649" w:rsidP="00F46649">
      <w:pPr>
        <w:spacing w:line="276" w:lineRule="auto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F46649" w:rsidRPr="00704B0C" w:rsidTr="0056466C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F46649" w:rsidRPr="00704B0C" w:rsidRDefault="00F46649" w:rsidP="0056466C">
            <w:pPr>
              <w:spacing w:line="276" w:lineRule="auto"/>
              <w:rPr>
                <w:b/>
                <w:bCs/>
                <w:snapToGrid w:val="0"/>
              </w:rPr>
            </w:pPr>
            <w:r w:rsidRPr="00704B0C">
              <w:rPr>
                <w:b/>
                <w:bCs/>
                <w:snapToGrid w:val="0"/>
              </w:rPr>
              <w:t xml:space="preserve">№ НА ПРОЕКТА </w:t>
            </w:r>
          </w:p>
          <w:p w:rsidR="00F46649" w:rsidRPr="00704B0C" w:rsidRDefault="00F46649" w:rsidP="0056466C">
            <w:pPr>
              <w:spacing w:line="276" w:lineRule="auto"/>
              <w:rPr>
                <w:b/>
                <w:bCs/>
                <w:snapToGrid w:val="0"/>
              </w:rPr>
            </w:pPr>
            <w:r w:rsidRPr="00704B0C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F46649" w:rsidRPr="00704B0C" w:rsidRDefault="00F46649" w:rsidP="0056466C">
            <w:pPr>
              <w:spacing w:line="276" w:lineRule="auto"/>
              <w:rPr>
                <w:b/>
                <w:bCs/>
                <w:snapToGrid w:val="0"/>
              </w:rPr>
            </w:pPr>
          </w:p>
        </w:tc>
      </w:tr>
      <w:tr w:rsidR="00F46649" w:rsidRPr="00704B0C" w:rsidTr="0056466C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F46649" w:rsidRPr="00704B0C" w:rsidRDefault="00F46649" w:rsidP="0056466C">
            <w:pPr>
              <w:spacing w:line="276" w:lineRule="auto"/>
              <w:rPr>
                <w:b/>
                <w:bCs/>
                <w:snapToGrid w:val="0"/>
              </w:rPr>
            </w:pPr>
            <w:r w:rsidRPr="00704B0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F46649" w:rsidRPr="00704B0C" w:rsidRDefault="00F46649" w:rsidP="0056466C">
            <w:pPr>
              <w:spacing w:line="276" w:lineRule="auto"/>
              <w:rPr>
                <w:b/>
                <w:bCs/>
                <w:snapToGrid w:val="0"/>
              </w:rPr>
            </w:pPr>
          </w:p>
        </w:tc>
      </w:tr>
      <w:tr w:rsidR="00F46649" w:rsidRPr="00704B0C" w:rsidTr="0056466C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F46649" w:rsidRPr="00704B0C" w:rsidRDefault="00F46649" w:rsidP="0056466C">
            <w:pPr>
              <w:spacing w:line="276" w:lineRule="auto"/>
              <w:rPr>
                <w:b/>
                <w:bCs/>
                <w:snapToGrid w:val="0"/>
              </w:rPr>
            </w:pPr>
            <w:r w:rsidRPr="00704B0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F46649" w:rsidRPr="00704B0C" w:rsidRDefault="00F46649" w:rsidP="0056466C">
            <w:pPr>
              <w:spacing w:line="276" w:lineRule="auto"/>
              <w:rPr>
                <w:b/>
                <w:bCs/>
                <w:snapToGrid w:val="0"/>
              </w:rPr>
            </w:pPr>
          </w:p>
        </w:tc>
      </w:tr>
      <w:tr w:rsidR="00F46649" w:rsidRPr="00704B0C" w:rsidTr="0056466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F46649" w:rsidRPr="00704B0C" w:rsidRDefault="00F46649" w:rsidP="0056466C">
            <w:pPr>
              <w:spacing w:line="276" w:lineRule="auto"/>
              <w:rPr>
                <w:b/>
                <w:bCs/>
                <w:snapToGrid w:val="0"/>
              </w:rPr>
            </w:pPr>
            <w:r w:rsidRPr="00704B0C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F46649" w:rsidRPr="00704B0C" w:rsidRDefault="00F46649" w:rsidP="0056466C">
            <w:pPr>
              <w:spacing w:line="276" w:lineRule="auto"/>
              <w:rPr>
                <w:b/>
                <w:bCs/>
                <w:snapToGrid w:val="0"/>
              </w:rPr>
            </w:pPr>
          </w:p>
        </w:tc>
      </w:tr>
      <w:tr w:rsidR="00F46649" w:rsidRPr="00704B0C" w:rsidTr="005C6CF5">
        <w:trPr>
          <w:trHeight w:val="764"/>
        </w:trPr>
        <w:tc>
          <w:tcPr>
            <w:tcW w:w="3521" w:type="dxa"/>
            <w:shd w:val="clear" w:color="auto" w:fill="C5E0B3"/>
            <w:vAlign w:val="center"/>
          </w:tcPr>
          <w:p w:rsidR="00F46649" w:rsidRPr="00704B0C" w:rsidRDefault="00F46649" w:rsidP="0056466C">
            <w:pPr>
              <w:spacing w:line="276" w:lineRule="auto"/>
              <w:rPr>
                <w:b/>
                <w:bCs/>
                <w:snapToGrid w:val="0"/>
              </w:rPr>
            </w:pPr>
            <w:r w:rsidRPr="00704B0C">
              <w:rPr>
                <w:b/>
                <w:bCs/>
                <w:snapToGrid w:val="0"/>
              </w:rPr>
              <w:t>НАЧАЛЕН ИКОНОМИЧЕСКИ РАЗМЕР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F46649" w:rsidRPr="00704B0C" w:rsidRDefault="00F46649" w:rsidP="0056466C">
            <w:pPr>
              <w:spacing w:line="276" w:lineRule="auto"/>
              <w:rPr>
                <w:b/>
                <w:bCs/>
                <w:snapToGrid w:val="0"/>
              </w:rPr>
            </w:pPr>
          </w:p>
        </w:tc>
      </w:tr>
      <w:tr w:rsidR="00F46649" w:rsidRPr="00704B0C" w:rsidTr="0056466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F46649" w:rsidRPr="00704B0C" w:rsidRDefault="00F46649" w:rsidP="0056466C">
            <w:pPr>
              <w:spacing w:line="276" w:lineRule="auto"/>
              <w:rPr>
                <w:b/>
                <w:bCs/>
                <w:snapToGrid w:val="0"/>
              </w:rPr>
            </w:pPr>
            <w:r w:rsidRPr="00704B0C">
              <w:rPr>
                <w:b/>
                <w:bCs/>
                <w:snapToGrid w:val="0"/>
              </w:rPr>
              <w:t>ПРИОРИТЕТ НА ПРСР: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F46649" w:rsidRPr="00704B0C" w:rsidRDefault="00A139AA" w:rsidP="0056466C">
            <w:pPr>
              <w:spacing w:line="276" w:lineRule="auto"/>
              <w:jc w:val="both"/>
            </w:pPr>
            <w:r w:rsidRPr="00A139AA">
              <w:t>2А „</w:t>
            </w:r>
            <w:proofErr w:type="spellStart"/>
            <w:r w:rsidRPr="00A139AA">
              <w:t>Подобряване</w:t>
            </w:r>
            <w:proofErr w:type="spellEnd"/>
            <w:r w:rsidRPr="00A139AA">
              <w:t xml:space="preserve"> </w:t>
            </w:r>
            <w:proofErr w:type="spellStart"/>
            <w:r w:rsidRPr="00A139AA">
              <w:t>на</w:t>
            </w:r>
            <w:proofErr w:type="spellEnd"/>
            <w:r w:rsidRPr="00A139AA">
              <w:t xml:space="preserve"> </w:t>
            </w:r>
            <w:proofErr w:type="spellStart"/>
            <w:r w:rsidRPr="00A139AA">
              <w:t>икономическите</w:t>
            </w:r>
            <w:proofErr w:type="spellEnd"/>
            <w:r w:rsidRPr="00A139AA">
              <w:t xml:space="preserve"> </w:t>
            </w:r>
            <w:proofErr w:type="spellStart"/>
            <w:r w:rsidRPr="00A139AA">
              <w:t>резултати</w:t>
            </w:r>
            <w:proofErr w:type="spellEnd"/>
            <w:r w:rsidRPr="00A139AA">
              <w:t xml:space="preserve"> </w:t>
            </w:r>
            <w:proofErr w:type="spellStart"/>
            <w:r w:rsidRPr="00A139AA">
              <w:t>на</w:t>
            </w:r>
            <w:proofErr w:type="spellEnd"/>
            <w:r w:rsidRPr="00A139AA">
              <w:t xml:space="preserve"> </w:t>
            </w:r>
            <w:proofErr w:type="spellStart"/>
            <w:r w:rsidRPr="00A139AA">
              <w:t>всички</w:t>
            </w:r>
            <w:proofErr w:type="spellEnd"/>
            <w:r w:rsidRPr="00A139AA">
              <w:t xml:space="preserve"> </w:t>
            </w:r>
            <w:proofErr w:type="spellStart"/>
            <w:r w:rsidRPr="00A139AA">
              <w:t>земеделски</w:t>
            </w:r>
            <w:proofErr w:type="spellEnd"/>
            <w:r w:rsidRPr="00A139AA">
              <w:t xml:space="preserve"> </w:t>
            </w:r>
            <w:proofErr w:type="spellStart"/>
            <w:r w:rsidRPr="00A139AA">
              <w:t>стопанства</w:t>
            </w:r>
            <w:proofErr w:type="spellEnd"/>
            <w:r w:rsidRPr="00A139AA">
              <w:t xml:space="preserve"> и </w:t>
            </w:r>
            <w:proofErr w:type="spellStart"/>
            <w:r w:rsidRPr="00A139AA">
              <w:t>улесняване</w:t>
            </w:r>
            <w:proofErr w:type="spellEnd"/>
            <w:r w:rsidRPr="00A139AA">
              <w:t xml:space="preserve"> </w:t>
            </w:r>
            <w:proofErr w:type="spellStart"/>
            <w:r w:rsidRPr="00A139AA">
              <w:t>на</w:t>
            </w:r>
            <w:proofErr w:type="spellEnd"/>
            <w:r w:rsidRPr="00A139AA">
              <w:t xml:space="preserve"> </w:t>
            </w:r>
            <w:proofErr w:type="spellStart"/>
            <w:r w:rsidRPr="00A139AA">
              <w:t>преструктурирането</w:t>
            </w:r>
            <w:proofErr w:type="spellEnd"/>
            <w:r w:rsidRPr="00A139AA">
              <w:t xml:space="preserve"> и </w:t>
            </w:r>
            <w:proofErr w:type="spellStart"/>
            <w:r w:rsidRPr="00A139AA">
              <w:t>модернизирането</w:t>
            </w:r>
            <w:proofErr w:type="spellEnd"/>
            <w:r w:rsidRPr="00A139AA">
              <w:t xml:space="preserve"> </w:t>
            </w:r>
            <w:proofErr w:type="spellStart"/>
            <w:r w:rsidRPr="00A139AA">
              <w:t>на</w:t>
            </w:r>
            <w:proofErr w:type="spellEnd"/>
            <w:r w:rsidRPr="00A139AA">
              <w:t xml:space="preserve"> </w:t>
            </w:r>
            <w:proofErr w:type="spellStart"/>
            <w:r w:rsidRPr="00A139AA">
              <w:t>стопанствата</w:t>
            </w:r>
            <w:proofErr w:type="spellEnd"/>
            <w:r w:rsidRPr="00A139AA">
              <w:t xml:space="preserve">, </w:t>
            </w:r>
            <w:proofErr w:type="spellStart"/>
            <w:r w:rsidRPr="00A139AA">
              <w:t>особено</w:t>
            </w:r>
            <w:proofErr w:type="spellEnd"/>
            <w:r w:rsidRPr="00A139AA">
              <w:t xml:space="preserve"> с </w:t>
            </w:r>
            <w:proofErr w:type="spellStart"/>
            <w:r w:rsidRPr="00A139AA">
              <w:t>оглед</w:t>
            </w:r>
            <w:proofErr w:type="spellEnd"/>
            <w:r w:rsidRPr="00A139AA">
              <w:t xml:space="preserve"> </w:t>
            </w:r>
            <w:proofErr w:type="spellStart"/>
            <w:r w:rsidRPr="00A139AA">
              <w:t>на</w:t>
            </w:r>
            <w:proofErr w:type="spellEnd"/>
            <w:r w:rsidRPr="00A139AA">
              <w:t xml:space="preserve"> </w:t>
            </w:r>
            <w:proofErr w:type="spellStart"/>
            <w:r w:rsidRPr="00A139AA">
              <w:t>увеличаването</w:t>
            </w:r>
            <w:proofErr w:type="spellEnd"/>
            <w:r w:rsidRPr="00A139AA">
              <w:t xml:space="preserve"> </w:t>
            </w:r>
            <w:proofErr w:type="spellStart"/>
            <w:r w:rsidRPr="00A139AA">
              <w:t>на</w:t>
            </w:r>
            <w:proofErr w:type="spellEnd"/>
            <w:r w:rsidRPr="00A139AA">
              <w:t xml:space="preserve"> </w:t>
            </w:r>
            <w:proofErr w:type="spellStart"/>
            <w:r w:rsidRPr="00A139AA">
              <w:t>пазарното</w:t>
            </w:r>
            <w:proofErr w:type="spellEnd"/>
            <w:r w:rsidRPr="00A139AA">
              <w:t xml:space="preserve"> </w:t>
            </w:r>
            <w:proofErr w:type="spellStart"/>
            <w:r w:rsidRPr="00A139AA">
              <w:t>участие</w:t>
            </w:r>
            <w:proofErr w:type="spellEnd"/>
            <w:r w:rsidRPr="00A139AA">
              <w:t xml:space="preserve"> и </w:t>
            </w:r>
            <w:proofErr w:type="spellStart"/>
            <w:r w:rsidRPr="00A139AA">
              <w:t>ориентация</w:t>
            </w:r>
            <w:proofErr w:type="spellEnd"/>
            <w:r w:rsidRPr="00A139AA">
              <w:t xml:space="preserve"> и </w:t>
            </w:r>
            <w:proofErr w:type="spellStart"/>
            <w:r w:rsidRPr="00A139AA">
              <w:t>на</w:t>
            </w:r>
            <w:proofErr w:type="spellEnd"/>
            <w:r w:rsidRPr="00A139AA">
              <w:t xml:space="preserve"> </w:t>
            </w:r>
            <w:proofErr w:type="spellStart"/>
            <w:r w:rsidRPr="00A139AA">
              <w:t>разнообразяването</w:t>
            </w:r>
            <w:proofErr w:type="spellEnd"/>
            <w:r w:rsidRPr="00A139AA">
              <w:t xml:space="preserve"> в </w:t>
            </w:r>
            <w:proofErr w:type="spellStart"/>
            <w:r w:rsidRPr="00A139AA">
              <w:t>селското</w:t>
            </w:r>
            <w:proofErr w:type="spellEnd"/>
            <w:r w:rsidRPr="00A139AA">
              <w:t xml:space="preserve"> </w:t>
            </w:r>
            <w:proofErr w:type="spellStart"/>
            <w:r w:rsidRPr="00A139AA">
              <w:t>стопанство</w:t>
            </w:r>
            <w:proofErr w:type="spellEnd"/>
            <w:r w:rsidRPr="00A139AA">
              <w:t>“.</w:t>
            </w:r>
          </w:p>
        </w:tc>
      </w:tr>
      <w:tr w:rsidR="00F46649" w:rsidRPr="00704B0C" w:rsidTr="0056466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F46649" w:rsidRPr="00704B0C" w:rsidRDefault="00F46649" w:rsidP="0056466C">
            <w:pPr>
              <w:spacing w:line="276" w:lineRule="auto"/>
              <w:rPr>
                <w:b/>
                <w:bCs/>
                <w:snapToGrid w:val="0"/>
              </w:rPr>
            </w:pPr>
            <w:r w:rsidRPr="00704B0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F46649" w:rsidRPr="00704B0C" w:rsidRDefault="00F46649" w:rsidP="0056466C">
            <w:pPr>
              <w:spacing w:line="276" w:lineRule="auto"/>
              <w:rPr>
                <w:b/>
                <w:bCs/>
                <w:snapToGrid w:val="0"/>
              </w:rPr>
            </w:pPr>
            <w:proofErr w:type="spellStart"/>
            <w:proofErr w:type="gramStart"/>
            <w:r w:rsidRPr="00704B0C">
              <w:rPr>
                <w:b/>
                <w:bCs/>
                <w:snapToGrid w:val="0"/>
              </w:rPr>
              <w:t>от</w:t>
            </w:r>
            <w:proofErr w:type="spellEnd"/>
            <w:proofErr w:type="gramEnd"/>
            <w:r w:rsidRPr="00704B0C">
              <w:rPr>
                <w:b/>
                <w:bCs/>
                <w:snapToGrid w:val="0"/>
              </w:rPr>
              <w:t xml:space="preserve"> ………….. г. </w:t>
            </w:r>
            <w:proofErr w:type="spellStart"/>
            <w:r w:rsidRPr="00704B0C">
              <w:rPr>
                <w:b/>
                <w:bCs/>
                <w:snapToGrid w:val="0"/>
              </w:rPr>
              <w:t>до</w:t>
            </w:r>
            <w:proofErr w:type="spellEnd"/>
            <w:r w:rsidRPr="00704B0C">
              <w:rPr>
                <w:b/>
                <w:bCs/>
                <w:snapToGrid w:val="0"/>
              </w:rPr>
              <w:t xml:space="preserve"> …………. г.</w:t>
            </w:r>
            <w:r w:rsidRPr="00704B0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704B0C">
              <w:rPr>
                <w:b/>
                <w:bCs/>
                <w:snapToGrid w:val="0"/>
              </w:rPr>
              <w:t xml:space="preserve">……… </w:t>
            </w:r>
            <w:proofErr w:type="spellStart"/>
            <w:r w:rsidRPr="00704B0C">
              <w:rPr>
                <w:b/>
                <w:bCs/>
                <w:snapToGrid w:val="0"/>
              </w:rPr>
              <w:t>месеца</w:t>
            </w:r>
            <w:proofErr w:type="spellEnd"/>
            <w:r w:rsidRPr="00704B0C">
              <w:rPr>
                <w:b/>
                <w:bCs/>
                <w:snapToGrid w:val="0"/>
              </w:rPr>
              <w:t xml:space="preserve"> </w:t>
            </w:r>
          </w:p>
        </w:tc>
      </w:tr>
    </w:tbl>
    <w:p w:rsidR="00F37285" w:rsidRDefault="00F46649" w:rsidP="00093FAB">
      <w:pPr>
        <w:tabs>
          <w:tab w:val="left" w:pos="-1701"/>
          <w:tab w:val="left" w:pos="-1560"/>
          <w:tab w:val="left" w:pos="-1440"/>
        </w:tabs>
        <w:spacing w:before="240" w:line="276" w:lineRule="auto"/>
        <w:ind w:firstLine="720"/>
        <w:jc w:val="both"/>
        <w:rPr>
          <w:b/>
          <w:sz w:val="24"/>
          <w:szCs w:val="24"/>
          <w:lang w:val="bg-BG"/>
        </w:rPr>
      </w:pPr>
      <w:r w:rsidRPr="00704B0C">
        <w:rPr>
          <w:snapToGrid w:val="0"/>
        </w:rPr>
        <w:br w:type="page"/>
      </w:r>
      <w:proofErr w:type="spellStart"/>
      <w:r w:rsidRPr="00704B0C">
        <w:rPr>
          <w:snapToGrid w:val="0"/>
          <w:sz w:val="24"/>
          <w:szCs w:val="24"/>
        </w:rPr>
        <w:lastRenderedPageBreak/>
        <w:t>На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основание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чл</w:t>
      </w:r>
      <w:proofErr w:type="spellEnd"/>
      <w:r w:rsidRPr="00704B0C">
        <w:rPr>
          <w:snapToGrid w:val="0"/>
          <w:sz w:val="24"/>
          <w:szCs w:val="24"/>
        </w:rPr>
        <w:t xml:space="preserve">. </w:t>
      </w:r>
      <w:proofErr w:type="gramStart"/>
      <w:r w:rsidRPr="00704B0C">
        <w:rPr>
          <w:snapToGrid w:val="0"/>
          <w:sz w:val="24"/>
          <w:szCs w:val="24"/>
        </w:rPr>
        <w:t xml:space="preserve">24, </w:t>
      </w:r>
      <w:proofErr w:type="spellStart"/>
      <w:r w:rsidRPr="00704B0C">
        <w:rPr>
          <w:snapToGrid w:val="0"/>
          <w:sz w:val="24"/>
          <w:szCs w:val="24"/>
        </w:rPr>
        <w:t>ал</w:t>
      </w:r>
      <w:proofErr w:type="spellEnd"/>
      <w:r w:rsidRPr="00704B0C">
        <w:rPr>
          <w:snapToGrid w:val="0"/>
          <w:sz w:val="24"/>
          <w:szCs w:val="24"/>
        </w:rPr>
        <w:t>.</w:t>
      </w:r>
      <w:proofErr w:type="gramEnd"/>
      <w:r w:rsidRPr="00704B0C">
        <w:rPr>
          <w:snapToGrid w:val="0"/>
          <w:sz w:val="24"/>
          <w:szCs w:val="24"/>
        </w:rPr>
        <w:t xml:space="preserve"> </w:t>
      </w:r>
      <w:proofErr w:type="gramStart"/>
      <w:r w:rsidRPr="00704B0C">
        <w:rPr>
          <w:snapToGrid w:val="0"/>
          <w:sz w:val="24"/>
          <w:szCs w:val="24"/>
        </w:rPr>
        <w:t xml:space="preserve">1 и </w:t>
      </w:r>
      <w:proofErr w:type="spellStart"/>
      <w:r w:rsidRPr="00704B0C">
        <w:rPr>
          <w:snapToGrid w:val="0"/>
          <w:sz w:val="24"/>
          <w:szCs w:val="24"/>
        </w:rPr>
        <w:t>чл</w:t>
      </w:r>
      <w:proofErr w:type="spellEnd"/>
      <w:r w:rsidRPr="00704B0C">
        <w:rPr>
          <w:snapToGrid w:val="0"/>
          <w:sz w:val="24"/>
          <w:szCs w:val="24"/>
        </w:rPr>
        <w:t>.</w:t>
      </w:r>
      <w:proofErr w:type="gramEnd"/>
      <w:r w:rsidRPr="00704B0C">
        <w:rPr>
          <w:snapToGrid w:val="0"/>
          <w:sz w:val="24"/>
          <w:szCs w:val="24"/>
        </w:rPr>
        <w:t xml:space="preserve"> </w:t>
      </w:r>
      <w:r w:rsidR="007D1A6E">
        <w:rPr>
          <w:snapToGrid w:val="0"/>
          <w:sz w:val="24"/>
          <w:szCs w:val="24"/>
          <w:lang w:val="bg-BG"/>
        </w:rPr>
        <w:t>37, ал. 3</w:t>
      </w:r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от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Закона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за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управление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на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средствата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от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Европейските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структурни</w:t>
      </w:r>
      <w:proofErr w:type="spellEnd"/>
      <w:r w:rsidRPr="00704B0C">
        <w:rPr>
          <w:snapToGrid w:val="0"/>
          <w:sz w:val="24"/>
          <w:szCs w:val="24"/>
        </w:rPr>
        <w:t xml:space="preserve"> и </w:t>
      </w:r>
      <w:proofErr w:type="spellStart"/>
      <w:r w:rsidRPr="00704B0C">
        <w:rPr>
          <w:snapToGrid w:val="0"/>
          <w:sz w:val="24"/>
          <w:szCs w:val="24"/>
        </w:rPr>
        <w:t>инвестиционни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фондове</w:t>
      </w:r>
      <w:proofErr w:type="spellEnd"/>
      <w:r w:rsidRPr="00704B0C">
        <w:rPr>
          <w:snapToGrid w:val="0"/>
          <w:sz w:val="24"/>
          <w:szCs w:val="24"/>
        </w:rPr>
        <w:t xml:space="preserve"> (ЗУСЕСИФ) и </w:t>
      </w:r>
      <w:proofErr w:type="spellStart"/>
      <w:r w:rsidRPr="00704B0C">
        <w:rPr>
          <w:snapToGrid w:val="0"/>
          <w:sz w:val="24"/>
          <w:szCs w:val="24"/>
        </w:rPr>
        <w:t>във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връзка</w:t>
      </w:r>
      <w:proofErr w:type="spellEnd"/>
      <w:r w:rsidRPr="00704B0C">
        <w:rPr>
          <w:snapToGrid w:val="0"/>
          <w:sz w:val="24"/>
          <w:szCs w:val="24"/>
        </w:rPr>
        <w:t xml:space="preserve"> с </w:t>
      </w:r>
      <w:proofErr w:type="spellStart"/>
      <w:r w:rsidRPr="00704B0C">
        <w:rPr>
          <w:snapToGrid w:val="0"/>
          <w:sz w:val="24"/>
          <w:szCs w:val="24"/>
        </w:rPr>
        <w:t>оценителен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доклад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от</w:t>
      </w:r>
      <w:proofErr w:type="spellEnd"/>
      <w:r w:rsidRPr="00704B0C">
        <w:rPr>
          <w:snapToGrid w:val="0"/>
          <w:sz w:val="24"/>
          <w:szCs w:val="24"/>
        </w:rPr>
        <w:t xml:space="preserve"> ……………201</w:t>
      </w:r>
      <w:r w:rsidR="003C55E5">
        <w:rPr>
          <w:snapToGrid w:val="0"/>
          <w:sz w:val="24"/>
          <w:szCs w:val="24"/>
          <w:lang w:val="bg-BG"/>
        </w:rPr>
        <w:t>9</w:t>
      </w:r>
      <w:r w:rsidRPr="00704B0C">
        <w:rPr>
          <w:snapToGrid w:val="0"/>
          <w:sz w:val="24"/>
          <w:szCs w:val="24"/>
        </w:rPr>
        <w:t xml:space="preserve"> г. </w:t>
      </w:r>
      <w:proofErr w:type="spellStart"/>
      <w:r w:rsidRPr="00704B0C">
        <w:rPr>
          <w:snapToGrid w:val="0"/>
          <w:sz w:val="24"/>
          <w:szCs w:val="24"/>
        </w:rPr>
        <w:t>по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Процедура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r w:rsidRPr="00704B0C">
        <w:rPr>
          <w:b/>
          <w:bCs/>
          <w:sz w:val="24"/>
          <w:szCs w:val="24"/>
        </w:rPr>
        <w:t>BG ............................</w:t>
      </w:r>
      <w:r w:rsidRPr="00704B0C">
        <w:rPr>
          <w:snapToGrid w:val="0"/>
          <w:sz w:val="24"/>
          <w:szCs w:val="24"/>
        </w:rPr>
        <w:t xml:space="preserve">, </w:t>
      </w:r>
      <w:proofErr w:type="spellStart"/>
      <w:r w:rsidRPr="00704B0C">
        <w:rPr>
          <w:snapToGrid w:val="0"/>
          <w:sz w:val="24"/>
          <w:szCs w:val="24"/>
        </w:rPr>
        <w:t>одобрен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на</w:t>
      </w:r>
      <w:proofErr w:type="spellEnd"/>
      <w:r w:rsidRPr="00704B0C">
        <w:rPr>
          <w:snapToGrid w:val="0"/>
          <w:sz w:val="24"/>
          <w:szCs w:val="24"/>
        </w:rPr>
        <w:t xml:space="preserve"> ………………</w:t>
      </w:r>
      <w:r w:rsidR="00766B75" w:rsidRPr="00704B0C">
        <w:rPr>
          <w:snapToGrid w:val="0"/>
          <w:sz w:val="24"/>
          <w:szCs w:val="24"/>
        </w:rPr>
        <w:t>201</w:t>
      </w:r>
      <w:r w:rsidR="00766B75">
        <w:rPr>
          <w:snapToGrid w:val="0"/>
          <w:sz w:val="24"/>
          <w:szCs w:val="24"/>
          <w:lang w:val="bg-BG"/>
        </w:rPr>
        <w:t>9</w:t>
      </w:r>
      <w:r w:rsidR="00766B75" w:rsidRPr="00704B0C">
        <w:rPr>
          <w:snapToGrid w:val="0"/>
          <w:sz w:val="24"/>
          <w:szCs w:val="24"/>
        </w:rPr>
        <w:t xml:space="preserve"> </w:t>
      </w:r>
      <w:r w:rsidRPr="00704B0C">
        <w:rPr>
          <w:snapToGrid w:val="0"/>
          <w:sz w:val="24"/>
          <w:szCs w:val="24"/>
        </w:rPr>
        <w:t xml:space="preserve">г. </w:t>
      </w:r>
      <w:proofErr w:type="spellStart"/>
      <w:r w:rsidRPr="00704B0C">
        <w:rPr>
          <w:snapToGrid w:val="0"/>
          <w:sz w:val="24"/>
          <w:szCs w:val="24"/>
        </w:rPr>
        <w:t>от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r w:rsidR="00F37285">
        <w:rPr>
          <w:sz w:val="24"/>
          <w:szCs w:val="24"/>
          <w:lang w:val="bg-BG"/>
        </w:rPr>
        <w:t>И</w:t>
      </w:r>
      <w:proofErr w:type="spellStart"/>
      <w:r w:rsidRPr="00704B0C">
        <w:rPr>
          <w:sz w:val="24"/>
          <w:szCs w:val="24"/>
        </w:rPr>
        <w:t>зпълнителния</w:t>
      </w:r>
      <w:proofErr w:type="spellEnd"/>
      <w:r w:rsidRPr="00704B0C">
        <w:rPr>
          <w:sz w:val="24"/>
          <w:szCs w:val="24"/>
        </w:rPr>
        <w:t xml:space="preserve"> </w:t>
      </w:r>
      <w:proofErr w:type="spellStart"/>
      <w:r w:rsidRPr="00704B0C">
        <w:rPr>
          <w:sz w:val="24"/>
          <w:szCs w:val="24"/>
        </w:rPr>
        <w:t>директор</w:t>
      </w:r>
      <w:proofErr w:type="spellEnd"/>
      <w:r w:rsidRPr="00704B0C">
        <w:rPr>
          <w:sz w:val="24"/>
          <w:szCs w:val="24"/>
        </w:rPr>
        <w:t xml:space="preserve"> </w:t>
      </w:r>
      <w:proofErr w:type="spellStart"/>
      <w:r w:rsidRPr="00704B0C">
        <w:rPr>
          <w:sz w:val="24"/>
          <w:szCs w:val="24"/>
        </w:rPr>
        <w:t>на</w:t>
      </w:r>
      <w:proofErr w:type="spellEnd"/>
      <w:r w:rsidRPr="00704B0C">
        <w:rPr>
          <w:sz w:val="24"/>
          <w:szCs w:val="24"/>
        </w:rPr>
        <w:t xml:space="preserve"> </w:t>
      </w:r>
      <w:proofErr w:type="spellStart"/>
      <w:r w:rsidRPr="00704B0C">
        <w:rPr>
          <w:b/>
          <w:sz w:val="24"/>
          <w:szCs w:val="24"/>
        </w:rPr>
        <w:t>Държавен</w:t>
      </w:r>
      <w:proofErr w:type="spellEnd"/>
      <w:r w:rsidRPr="00704B0C">
        <w:rPr>
          <w:b/>
          <w:sz w:val="24"/>
          <w:szCs w:val="24"/>
        </w:rPr>
        <w:t xml:space="preserve"> </w:t>
      </w:r>
      <w:proofErr w:type="spellStart"/>
      <w:r w:rsidRPr="00704B0C">
        <w:rPr>
          <w:b/>
          <w:sz w:val="24"/>
          <w:szCs w:val="24"/>
        </w:rPr>
        <w:t>фонд</w:t>
      </w:r>
      <w:proofErr w:type="spellEnd"/>
      <w:r w:rsidRPr="00704B0C">
        <w:rPr>
          <w:b/>
          <w:sz w:val="24"/>
          <w:szCs w:val="24"/>
        </w:rPr>
        <w:t xml:space="preserve"> „</w:t>
      </w:r>
      <w:proofErr w:type="spellStart"/>
      <w:r w:rsidRPr="00704B0C">
        <w:rPr>
          <w:b/>
          <w:sz w:val="24"/>
          <w:szCs w:val="24"/>
        </w:rPr>
        <w:t>Земеделие</w:t>
      </w:r>
      <w:proofErr w:type="spellEnd"/>
      <w:r w:rsidRPr="00704B0C">
        <w:rPr>
          <w:b/>
          <w:sz w:val="24"/>
          <w:szCs w:val="24"/>
        </w:rPr>
        <w:t>”</w:t>
      </w:r>
    </w:p>
    <w:p w:rsidR="00F37285" w:rsidRDefault="00D84DA7" w:rsidP="00093FAB">
      <w:pPr>
        <w:tabs>
          <w:tab w:val="left" w:pos="-1701"/>
          <w:tab w:val="left" w:pos="-1560"/>
          <w:tab w:val="left" w:pos="-1440"/>
        </w:tabs>
        <w:spacing w:before="240" w:line="276" w:lineRule="auto"/>
        <w:ind w:firstLine="720"/>
        <w:jc w:val="both"/>
        <w:rPr>
          <w:b/>
          <w:sz w:val="24"/>
          <w:szCs w:val="24"/>
          <w:lang w:val="bg-BG"/>
        </w:rPr>
      </w:pPr>
      <w:r w:rsidRPr="00DE6BD9">
        <w:rPr>
          <w:b/>
          <w:sz w:val="24"/>
          <w:szCs w:val="24"/>
        </w:rPr>
        <w:t xml:space="preserve"> </w:t>
      </w:r>
      <w:proofErr w:type="spellStart"/>
      <w:proofErr w:type="gramStart"/>
      <w:r w:rsidR="00F37285" w:rsidRPr="00F37285">
        <w:rPr>
          <w:b/>
          <w:sz w:val="24"/>
          <w:szCs w:val="24"/>
        </w:rPr>
        <w:t>между</w:t>
      </w:r>
      <w:proofErr w:type="spellEnd"/>
      <w:proofErr w:type="gramEnd"/>
      <w:r w:rsidR="00F37285" w:rsidRPr="00F37285">
        <w:rPr>
          <w:b/>
          <w:sz w:val="24"/>
          <w:szCs w:val="24"/>
        </w:rPr>
        <w:t>:</w:t>
      </w:r>
    </w:p>
    <w:p w:rsidR="00F46649" w:rsidRPr="00704B0C" w:rsidRDefault="00F37285" w:rsidP="00093FAB">
      <w:pPr>
        <w:tabs>
          <w:tab w:val="left" w:pos="-1701"/>
          <w:tab w:val="left" w:pos="-1560"/>
          <w:tab w:val="left" w:pos="-1440"/>
        </w:tabs>
        <w:spacing w:before="240" w:line="276" w:lineRule="auto"/>
        <w:ind w:firstLine="720"/>
        <w:jc w:val="both"/>
        <w:rPr>
          <w:sz w:val="24"/>
          <w:szCs w:val="24"/>
        </w:rPr>
      </w:pPr>
      <w:proofErr w:type="spellStart"/>
      <w:proofErr w:type="gramStart"/>
      <w:r w:rsidRPr="00F37285">
        <w:rPr>
          <w:sz w:val="24"/>
          <w:szCs w:val="24"/>
        </w:rPr>
        <w:t>Държавен</w:t>
      </w:r>
      <w:proofErr w:type="spellEnd"/>
      <w:r w:rsidRPr="00F37285">
        <w:rPr>
          <w:sz w:val="24"/>
          <w:szCs w:val="24"/>
        </w:rPr>
        <w:t xml:space="preserve"> </w:t>
      </w:r>
      <w:proofErr w:type="spellStart"/>
      <w:r w:rsidRPr="00F37285">
        <w:rPr>
          <w:sz w:val="24"/>
          <w:szCs w:val="24"/>
        </w:rPr>
        <w:t>фонд</w:t>
      </w:r>
      <w:proofErr w:type="spellEnd"/>
      <w:r w:rsidRPr="00F37285">
        <w:rPr>
          <w:sz w:val="24"/>
          <w:szCs w:val="24"/>
        </w:rPr>
        <w:t xml:space="preserve"> “ЗЕМЕДЕЛИЕ” – </w:t>
      </w:r>
      <w:proofErr w:type="spellStart"/>
      <w:r w:rsidRPr="00F37285">
        <w:rPr>
          <w:sz w:val="24"/>
          <w:szCs w:val="24"/>
        </w:rPr>
        <w:t>Разплащателна</w:t>
      </w:r>
      <w:proofErr w:type="spellEnd"/>
      <w:r w:rsidRPr="00F37285">
        <w:rPr>
          <w:sz w:val="24"/>
          <w:szCs w:val="24"/>
        </w:rPr>
        <w:t xml:space="preserve"> </w:t>
      </w:r>
      <w:proofErr w:type="spellStart"/>
      <w:r w:rsidRPr="00F37285">
        <w:rPr>
          <w:sz w:val="24"/>
          <w:szCs w:val="24"/>
        </w:rPr>
        <w:t>агенция</w:t>
      </w:r>
      <w:proofErr w:type="spellEnd"/>
      <w:r w:rsidR="00F46649" w:rsidRPr="00704B0C">
        <w:rPr>
          <w:sz w:val="24"/>
          <w:szCs w:val="24"/>
        </w:rPr>
        <w:t xml:space="preserve">, </w:t>
      </w:r>
      <w:proofErr w:type="spellStart"/>
      <w:r w:rsidR="00F46649" w:rsidRPr="00704B0C">
        <w:rPr>
          <w:sz w:val="24"/>
          <w:szCs w:val="24"/>
        </w:rPr>
        <w:t>със</w:t>
      </w:r>
      <w:proofErr w:type="spellEnd"/>
      <w:r w:rsidR="00F46649" w:rsidRPr="00704B0C">
        <w:rPr>
          <w:sz w:val="24"/>
          <w:szCs w:val="24"/>
        </w:rPr>
        <w:t xml:space="preserve"> </w:t>
      </w:r>
      <w:proofErr w:type="spellStart"/>
      <w:r w:rsidR="00F46649" w:rsidRPr="00704B0C">
        <w:rPr>
          <w:sz w:val="24"/>
          <w:szCs w:val="24"/>
        </w:rPr>
        <w:t>седалище</w:t>
      </w:r>
      <w:proofErr w:type="spellEnd"/>
      <w:r w:rsidR="00F46649" w:rsidRPr="00704B0C">
        <w:rPr>
          <w:sz w:val="24"/>
          <w:szCs w:val="24"/>
        </w:rPr>
        <w:t xml:space="preserve"> и </w:t>
      </w:r>
      <w:proofErr w:type="spellStart"/>
      <w:r w:rsidR="00F46649" w:rsidRPr="00704B0C">
        <w:rPr>
          <w:sz w:val="24"/>
          <w:szCs w:val="24"/>
        </w:rPr>
        <w:t>адрес</w:t>
      </w:r>
      <w:proofErr w:type="spellEnd"/>
      <w:r w:rsidR="00F46649" w:rsidRPr="00704B0C">
        <w:rPr>
          <w:sz w:val="24"/>
          <w:szCs w:val="24"/>
        </w:rPr>
        <w:t xml:space="preserve"> </w:t>
      </w:r>
      <w:proofErr w:type="spellStart"/>
      <w:r w:rsidR="00F46649" w:rsidRPr="00704B0C">
        <w:rPr>
          <w:sz w:val="24"/>
          <w:szCs w:val="24"/>
        </w:rPr>
        <w:t>на</w:t>
      </w:r>
      <w:proofErr w:type="spellEnd"/>
      <w:r w:rsidR="00F46649" w:rsidRPr="00704B0C">
        <w:rPr>
          <w:sz w:val="24"/>
          <w:szCs w:val="24"/>
        </w:rPr>
        <w:t xml:space="preserve"> </w:t>
      </w:r>
      <w:proofErr w:type="spellStart"/>
      <w:r w:rsidR="00F46649" w:rsidRPr="00704B0C">
        <w:rPr>
          <w:sz w:val="24"/>
          <w:szCs w:val="24"/>
        </w:rPr>
        <w:t>управление</w:t>
      </w:r>
      <w:proofErr w:type="spellEnd"/>
      <w:r w:rsidR="00F46649" w:rsidRPr="00704B0C">
        <w:rPr>
          <w:sz w:val="24"/>
          <w:szCs w:val="24"/>
        </w:rPr>
        <w:t xml:space="preserve"> </w:t>
      </w:r>
      <w:proofErr w:type="spellStart"/>
      <w:r w:rsidR="00F46649" w:rsidRPr="00704B0C">
        <w:rPr>
          <w:sz w:val="24"/>
          <w:szCs w:val="24"/>
        </w:rPr>
        <w:t>гр</w:t>
      </w:r>
      <w:proofErr w:type="spellEnd"/>
      <w:r w:rsidR="00F46649" w:rsidRPr="00704B0C">
        <w:rPr>
          <w:sz w:val="24"/>
          <w:szCs w:val="24"/>
        </w:rPr>
        <w:t>.</w:t>
      </w:r>
      <w:proofErr w:type="gramEnd"/>
      <w:r w:rsidR="00F46649" w:rsidRPr="00704B0C">
        <w:rPr>
          <w:sz w:val="24"/>
          <w:szCs w:val="24"/>
        </w:rPr>
        <w:t xml:space="preserve"> </w:t>
      </w:r>
      <w:proofErr w:type="spellStart"/>
      <w:r w:rsidR="00F46649" w:rsidRPr="00704B0C">
        <w:rPr>
          <w:sz w:val="24"/>
          <w:szCs w:val="24"/>
        </w:rPr>
        <w:t>София</w:t>
      </w:r>
      <w:proofErr w:type="spellEnd"/>
      <w:r w:rsidR="00F46649" w:rsidRPr="00704B0C">
        <w:rPr>
          <w:sz w:val="24"/>
          <w:szCs w:val="24"/>
        </w:rPr>
        <w:t xml:space="preserve">, </w:t>
      </w:r>
      <w:proofErr w:type="spellStart"/>
      <w:r w:rsidR="00F46649" w:rsidRPr="00704B0C">
        <w:rPr>
          <w:sz w:val="24"/>
          <w:szCs w:val="24"/>
        </w:rPr>
        <w:t>бул</w:t>
      </w:r>
      <w:proofErr w:type="spellEnd"/>
      <w:r w:rsidR="00F46649" w:rsidRPr="00704B0C">
        <w:rPr>
          <w:sz w:val="24"/>
          <w:szCs w:val="24"/>
        </w:rPr>
        <w:t>. “</w:t>
      </w:r>
      <w:proofErr w:type="spellStart"/>
      <w:r w:rsidR="00F46649" w:rsidRPr="00704B0C">
        <w:rPr>
          <w:sz w:val="24"/>
          <w:szCs w:val="24"/>
        </w:rPr>
        <w:t>Цар</w:t>
      </w:r>
      <w:proofErr w:type="spellEnd"/>
      <w:r w:rsidR="00F46649" w:rsidRPr="00704B0C">
        <w:rPr>
          <w:sz w:val="24"/>
          <w:szCs w:val="24"/>
        </w:rPr>
        <w:t xml:space="preserve"> </w:t>
      </w:r>
      <w:proofErr w:type="spellStart"/>
      <w:r w:rsidR="00F46649" w:rsidRPr="00704B0C">
        <w:rPr>
          <w:sz w:val="24"/>
          <w:szCs w:val="24"/>
        </w:rPr>
        <w:t>Борис</w:t>
      </w:r>
      <w:proofErr w:type="spellEnd"/>
      <w:r w:rsidR="00F46649" w:rsidRPr="00704B0C">
        <w:rPr>
          <w:sz w:val="24"/>
          <w:szCs w:val="24"/>
        </w:rPr>
        <w:t xml:space="preserve"> III” № 136, ЕИК </w:t>
      </w:r>
      <w:proofErr w:type="spellStart"/>
      <w:r w:rsidR="00F46649" w:rsidRPr="00704B0C">
        <w:rPr>
          <w:sz w:val="24"/>
          <w:szCs w:val="24"/>
        </w:rPr>
        <w:t>по</w:t>
      </w:r>
      <w:proofErr w:type="spellEnd"/>
      <w:r w:rsidR="00F46649" w:rsidRPr="00704B0C">
        <w:rPr>
          <w:sz w:val="24"/>
          <w:szCs w:val="24"/>
        </w:rPr>
        <w:t xml:space="preserve"> БУЛСТАТ 121100421, </w:t>
      </w:r>
      <w:proofErr w:type="spellStart"/>
      <w:r w:rsidR="00F46649" w:rsidRPr="00704B0C">
        <w:rPr>
          <w:sz w:val="24"/>
          <w:szCs w:val="24"/>
        </w:rPr>
        <w:t>наричан</w:t>
      </w:r>
      <w:proofErr w:type="spellEnd"/>
      <w:r w:rsidR="00F46649" w:rsidRPr="00704B0C">
        <w:rPr>
          <w:sz w:val="24"/>
          <w:szCs w:val="24"/>
        </w:rPr>
        <w:t xml:space="preserve"> </w:t>
      </w:r>
      <w:proofErr w:type="spellStart"/>
      <w:r w:rsidR="00F46649" w:rsidRPr="00704B0C">
        <w:rPr>
          <w:sz w:val="24"/>
          <w:szCs w:val="24"/>
        </w:rPr>
        <w:t>за</w:t>
      </w:r>
      <w:proofErr w:type="spellEnd"/>
      <w:r w:rsidR="00F46649" w:rsidRPr="00704B0C">
        <w:rPr>
          <w:sz w:val="24"/>
          <w:szCs w:val="24"/>
        </w:rPr>
        <w:t xml:space="preserve"> </w:t>
      </w:r>
      <w:proofErr w:type="spellStart"/>
      <w:r w:rsidR="00F46649" w:rsidRPr="00704B0C">
        <w:rPr>
          <w:sz w:val="24"/>
          <w:szCs w:val="24"/>
        </w:rPr>
        <w:t>краткост</w:t>
      </w:r>
      <w:proofErr w:type="spellEnd"/>
      <w:r w:rsidR="00F46649" w:rsidRPr="00704B0C">
        <w:rPr>
          <w:sz w:val="24"/>
          <w:szCs w:val="24"/>
        </w:rPr>
        <w:t xml:space="preserve"> “</w:t>
      </w:r>
      <w:r w:rsidR="00F46649" w:rsidRPr="00704B0C">
        <w:rPr>
          <w:b/>
          <w:sz w:val="24"/>
          <w:szCs w:val="24"/>
        </w:rPr>
        <w:t>ФОНДЪТ</w:t>
      </w:r>
      <w:r w:rsidR="00F46649" w:rsidRPr="00704B0C">
        <w:rPr>
          <w:sz w:val="24"/>
          <w:szCs w:val="24"/>
        </w:rPr>
        <w:t xml:space="preserve">”, </w:t>
      </w:r>
      <w:proofErr w:type="spellStart"/>
      <w:r w:rsidR="00F46649" w:rsidRPr="00704B0C">
        <w:rPr>
          <w:sz w:val="24"/>
          <w:szCs w:val="24"/>
        </w:rPr>
        <w:t>от</w:t>
      </w:r>
      <w:proofErr w:type="spellEnd"/>
      <w:r w:rsidR="00F46649" w:rsidRPr="00704B0C">
        <w:rPr>
          <w:sz w:val="24"/>
          <w:szCs w:val="24"/>
        </w:rPr>
        <w:t xml:space="preserve"> </w:t>
      </w:r>
      <w:proofErr w:type="spellStart"/>
      <w:r w:rsidR="00F46649" w:rsidRPr="00704B0C">
        <w:rPr>
          <w:sz w:val="24"/>
          <w:szCs w:val="24"/>
        </w:rPr>
        <w:t>една</w:t>
      </w:r>
      <w:proofErr w:type="spellEnd"/>
      <w:r w:rsidR="00F46649" w:rsidRPr="00704B0C">
        <w:rPr>
          <w:sz w:val="24"/>
          <w:szCs w:val="24"/>
        </w:rPr>
        <w:t xml:space="preserve"> </w:t>
      </w:r>
      <w:proofErr w:type="spellStart"/>
      <w:r w:rsidR="00F46649" w:rsidRPr="00704B0C">
        <w:rPr>
          <w:sz w:val="24"/>
          <w:szCs w:val="24"/>
        </w:rPr>
        <w:t>страна</w:t>
      </w:r>
      <w:proofErr w:type="spellEnd"/>
      <w:r w:rsidR="00F46649" w:rsidRPr="00704B0C">
        <w:rPr>
          <w:sz w:val="24"/>
          <w:szCs w:val="24"/>
        </w:rPr>
        <w:t xml:space="preserve"> </w:t>
      </w:r>
    </w:p>
    <w:p w:rsidR="00F46649" w:rsidRPr="00704B0C" w:rsidRDefault="00F46649" w:rsidP="00F46649">
      <w:pPr>
        <w:tabs>
          <w:tab w:val="left" w:pos="-1701"/>
          <w:tab w:val="left" w:pos="-1560"/>
          <w:tab w:val="left" w:pos="-1440"/>
        </w:tabs>
        <w:spacing w:before="240" w:line="276" w:lineRule="auto"/>
        <w:ind w:firstLine="720"/>
        <w:rPr>
          <w:snapToGrid w:val="0"/>
          <w:sz w:val="24"/>
          <w:szCs w:val="24"/>
        </w:rPr>
      </w:pPr>
      <w:proofErr w:type="gramStart"/>
      <w:r w:rsidRPr="00704B0C">
        <w:rPr>
          <w:snapToGrid w:val="0"/>
          <w:sz w:val="24"/>
          <w:szCs w:val="24"/>
        </w:rPr>
        <w:t>и</w:t>
      </w:r>
      <w:proofErr w:type="gramEnd"/>
      <w:r w:rsidRPr="00704B0C">
        <w:rPr>
          <w:snapToGrid w:val="0"/>
          <w:sz w:val="24"/>
          <w:szCs w:val="24"/>
        </w:rPr>
        <w:t xml:space="preserve"> </w:t>
      </w:r>
    </w:p>
    <w:p w:rsidR="00F46649" w:rsidRPr="00704B0C" w:rsidRDefault="00F46649" w:rsidP="00F46649">
      <w:pPr>
        <w:spacing w:line="276" w:lineRule="auto"/>
        <w:jc w:val="both"/>
        <w:rPr>
          <w:sz w:val="24"/>
          <w:szCs w:val="24"/>
        </w:rPr>
      </w:pPr>
      <w:r w:rsidRPr="00704B0C">
        <w:rPr>
          <w:b/>
          <w:sz w:val="24"/>
          <w:szCs w:val="24"/>
        </w:rPr>
        <w:t>…………………………………………………………………………………………………………</w:t>
      </w:r>
    </w:p>
    <w:p w:rsidR="00DB242A" w:rsidRDefault="00F46649" w:rsidP="00F46649">
      <w:pPr>
        <w:spacing w:line="276" w:lineRule="auto"/>
        <w:jc w:val="both"/>
        <w:rPr>
          <w:sz w:val="24"/>
          <w:szCs w:val="24"/>
          <w:lang w:val="bg-BG"/>
        </w:rPr>
      </w:pPr>
      <w:r w:rsidRPr="00704B0C">
        <w:rPr>
          <w:sz w:val="24"/>
          <w:szCs w:val="24"/>
        </w:rPr>
        <w:t>/</w:t>
      </w:r>
      <w:proofErr w:type="spellStart"/>
      <w:r w:rsidRPr="00704B0C">
        <w:rPr>
          <w:sz w:val="24"/>
          <w:szCs w:val="24"/>
        </w:rPr>
        <w:t>име</w:t>
      </w:r>
      <w:proofErr w:type="spellEnd"/>
      <w:r w:rsidRPr="00704B0C">
        <w:rPr>
          <w:sz w:val="24"/>
          <w:szCs w:val="24"/>
        </w:rPr>
        <w:t xml:space="preserve"> </w:t>
      </w:r>
      <w:proofErr w:type="spellStart"/>
      <w:r w:rsidRPr="00704B0C">
        <w:rPr>
          <w:sz w:val="24"/>
          <w:szCs w:val="24"/>
        </w:rPr>
        <w:t>на</w:t>
      </w:r>
      <w:proofErr w:type="spellEnd"/>
      <w:r w:rsidRPr="00704B0C">
        <w:rPr>
          <w:sz w:val="24"/>
          <w:szCs w:val="24"/>
        </w:rPr>
        <w:t xml:space="preserve"> </w:t>
      </w:r>
      <w:proofErr w:type="spellStart"/>
      <w:r w:rsidRPr="00704B0C">
        <w:rPr>
          <w:sz w:val="24"/>
          <w:szCs w:val="24"/>
        </w:rPr>
        <w:t>бенефициента</w:t>
      </w:r>
      <w:proofErr w:type="spellEnd"/>
      <w:r w:rsidRPr="00704B0C">
        <w:rPr>
          <w:sz w:val="24"/>
          <w:szCs w:val="24"/>
        </w:rPr>
        <w:t xml:space="preserve"> /</w:t>
      </w:r>
      <w:proofErr w:type="spellStart"/>
      <w:r w:rsidRPr="00704B0C">
        <w:rPr>
          <w:i/>
          <w:sz w:val="24"/>
          <w:szCs w:val="24"/>
        </w:rPr>
        <w:t>наименование</w:t>
      </w:r>
      <w:proofErr w:type="spellEnd"/>
      <w:r w:rsidRPr="00704B0C">
        <w:rPr>
          <w:i/>
          <w:sz w:val="24"/>
          <w:szCs w:val="24"/>
        </w:rPr>
        <w:t xml:space="preserve"> </w:t>
      </w:r>
      <w:proofErr w:type="spellStart"/>
      <w:r w:rsidRPr="00704B0C">
        <w:rPr>
          <w:i/>
          <w:sz w:val="24"/>
          <w:szCs w:val="24"/>
        </w:rPr>
        <w:t>на</w:t>
      </w:r>
      <w:proofErr w:type="spellEnd"/>
      <w:r w:rsidRPr="00704B0C">
        <w:rPr>
          <w:i/>
          <w:sz w:val="24"/>
          <w:szCs w:val="24"/>
        </w:rPr>
        <w:t xml:space="preserve"> </w:t>
      </w:r>
      <w:proofErr w:type="spellStart"/>
      <w:r w:rsidRPr="00704B0C">
        <w:rPr>
          <w:i/>
          <w:sz w:val="24"/>
          <w:szCs w:val="24"/>
        </w:rPr>
        <w:t>дружеството</w:t>
      </w:r>
      <w:proofErr w:type="spellEnd"/>
      <w:r w:rsidR="0060505A">
        <w:rPr>
          <w:i/>
          <w:sz w:val="24"/>
          <w:szCs w:val="24"/>
          <w:lang w:val="bg-BG"/>
        </w:rPr>
        <w:t>, кооперацията</w:t>
      </w:r>
      <w:r w:rsidRPr="00704B0C">
        <w:rPr>
          <w:i/>
          <w:sz w:val="24"/>
          <w:szCs w:val="24"/>
        </w:rPr>
        <w:t xml:space="preserve"> </w:t>
      </w:r>
      <w:proofErr w:type="spellStart"/>
      <w:r w:rsidRPr="00704B0C">
        <w:rPr>
          <w:i/>
          <w:sz w:val="24"/>
          <w:szCs w:val="24"/>
        </w:rPr>
        <w:t>или</w:t>
      </w:r>
      <w:proofErr w:type="spellEnd"/>
      <w:r w:rsidRPr="00704B0C">
        <w:rPr>
          <w:i/>
          <w:sz w:val="24"/>
          <w:szCs w:val="24"/>
        </w:rPr>
        <w:t xml:space="preserve"> ЕТ/</w:t>
      </w:r>
      <w:r w:rsidRPr="00704B0C">
        <w:rPr>
          <w:sz w:val="24"/>
          <w:szCs w:val="24"/>
        </w:rPr>
        <w:t>,</w:t>
      </w:r>
      <w:r w:rsidR="00DB242A">
        <w:rPr>
          <w:sz w:val="24"/>
          <w:szCs w:val="24"/>
          <w:lang w:val="bg-BG"/>
        </w:rPr>
        <w:t xml:space="preserve"> </w:t>
      </w:r>
    </w:p>
    <w:p w:rsidR="00F46649" w:rsidRPr="00704B0C" w:rsidRDefault="00DB242A" w:rsidP="00F4664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УРН……………....,</w:t>
      </w:r>
      <w:r w:rsidR="00F46649" w:rsidRPr="00704B0C">
        <w:rPr>
          <w:sz w:val="24"/>
          <w:szCs w:val="24"/>
        </w:rPr>
        <w:t xml:space="preserve"> ЕИК </w:t>
      </w:r>
      <w:proofErr w:type="spellStart"/>
      <w:r w:rsidR="00F46649" w:rsidRPr="00704B0C">
        <w:rPr>
          <w:sz w:val="24"/>
          <w:szCs w:val="24"/>
        </w:rPr>
        <w:t>от</w:t>
      </w:r>
      <w:proofErr w:type="spellEnd"/>
      <w:r w:rsidR="00F46649" w:rsidRPr="00704B0C">
        <w:rPr>
          <w:sz w:val="24"/>
          <w:szCs w:val="24"/>
        </w:rPr>
        <w:t xml:space="preserve"> </w:t>
      </w:r>
      <w:proofErr w:type="spellStart"/>
      <w:r w:rsidR="00F46649" w:rsidRPr="00704B0C">
        <w:rPr>
          <w:sz w:val="24"/>
          <w:szCs w:val="24"/>
        </w:rPr>
        <w:t>търговския</w:t>
      </w:r>
      <w:proofErr w:type="spellEnd"/>
      <w:r w:rsidR="00F46649" w:rsidRPr="00704B0C">
        <w:rPr>
          <w:sz w:val="24"/>
          <w:szCs w:val="24"/>
        </w:rPr>
        <w:t xml:space="preserve"> </w:t>
      </w:r>
      <w:proofErr w:type="spellStart"/>
      <w:r w:rsidR="00F46649" w:rsidRPr="00704B0C">
        <w:rPr>
          <w:sz w:val="24"/>
          <w:szCs w:val="24"/>
        </w:rPr>
        <w:t>регистър</w:t>
      </w:r>
      <w:proofErr w:type="spellEnd"/>
      <w:r w:rsidR="00F46649" w:rsidRPr="00704B0C">
        <w:rPr>
          <w:sz w:val="24"/>
          <w:szCs w:val="24"/>
        </w:rPr>
        <w:t xml:space="preserve"> </w:t>
      </w:r>
      <w:proofErr w:type="spellStart"/>
      <w:r w:rsidR="00F46649" w:rsidRPr="00704B0C">
        <w:rPr>
          <w:sz w:val="24"/>
          <w:szCs w:val="24"/>
        </w:rPr>
        <w:t>към</w:t>
      </w:r>
      <w:proofErr w:type="spellEnd"/>
      <w:r w:rsidR="00F46649" w:rsidRPr="00704B0C">
        <w:rPr>
          <w:sz w:val="24"/>
          <w:szCs w:val="24"/>
        </w:rPr>
        <w:t xml:space="preserve"> </w:t>
      </w:r>
      <w:proofErr w:type="spellStart"/>
      <w:r w:rsidR="00F46649" w:rsidRPr="00704B0C">
        <w:rPr>
          <w:sz w:val="24"/>
          <w:szCs w:val="24"/>
        </w:rPr>
        <w:t>Агенцията</w:t>
      </w:r>
      <w:proofErr w:type="spellEnd"/>
      <w:r w:rsidR="00F46649" w:rsidRPr="00704B0C">
        <w:rPr>
          <w:sz w:val="24"/>
          <w:szCs w:val="24"/>
        </w:rPr>
        <w:t xml:space="preserve"> </w:t>
      </w:r>
      <w:proofErr w:type="spellStart"/>
      <w:r w:rsidR="00F46649" w:rsidRPr="00704B0C">
        <w:rPr>
          <w:sz w:val="24"/>
          <w:szCs w:val="24"/>
        </w:rPr>
        <w:t>по</w:t>
      </w:r>
      <w:proofErr w:type="spellEnd"/>
      <w:r w:rsidR="00F46649" w:rsidRPr="00704B0C">
        <w:rPr>
          <w:sz w:val="24"/>
          <w:szCs w:val="24"/>
        </w:rPr>
        <w:t xml:space="preserve"> </w:t>
      </w:r>
      <w:proofErr w:type="spellStart"/>
      <w:r w:rsidR="00F46649" w:rsidRPr="00704B0C">
        <w:rPr>
          <w:sz w:val="24"/>
          <w:szCs w:val="24"/>
        </w:rPr>
        <w:t>вписванията</w:t>
      </w:r>
      <w:proofErr w:type="spellEnd"/>
      <w:r w:rsidR="00F46649" w:rsidRPr="00704B0C">
        <w:rPr>
          <w:sz w:val="24"/>
          <w:szCs w:val="24"/>
        </w:rPr>
        <w:t xml:space="preserve"> ………………., </w:t>
      </w:r>
      <w:proofErr w:type="spellStart"/>
      <w:r w:rsidR="00F46649" w:rsidRPr="00704B0C">
        <w:rPr>
          <w:sz w:val="24"/>
          <w:szCs w:val="24"/>
        </w:rPr>
        <w:t>седалище</w:t>
      </w:r>
      <w:proofErr w:type="spellEnd"/>
      <w:r w:rsidR="00F46649" w:rsidRPr="00704B0C">
        <w:rPr>
          <w:sz w:val="24"/>
          <w:szCs w:val="24"/>
        </w:rPr>
        <w:t xml:space="preserve"> ………………….. </w:t>
      </w:r>
      <w:proofErr w:type="spellStart"/>
      <w:proofErr w:type="gramStart"/>
      <w:r w:rsidR="00F46649" w:rsidRPr="00704B0C">
        <w:rPr>
          <w:sz w:val="24"/>
          <w:szCs w:val="24"/>
        </w:rPr>
        <w:t>представляван</w:t>
      </w:r>
      <w:proofErr w:type="spellEnd"/>
      <w:r w:rsidR="00F46649" w:rsidRPr="00704B0C">
        <w:rPr>
          <w:sz w:val="24"/>
          <w:szCs w:val="24"/>
        </w:rPr>
        <w:t>/о</w:t>
      </w:r>
      <w:proofErr w:type="gramEnd"/>
      <w:r w:rsidR="00F46649" w:rsidRPr="00704B0C">
        <w:rPr>
          <w:sz w:val="24"/>
          <w:szCs w:val="24"/>
        </w:rPr>
        <w:t xml:space="preserve"> </w:t>
      </w:r>
      <w:proofErr w:type="spellStart"/>
      <w:r w:rsidR="00F46649" w:rsidRPr="00704B0C">
        <w:rPr>
          <w:sz w:val="24"/>
          <w:szCs w:val="24"/>
        </w:rPr>
        <w:t>от</w:t>
      </w:r>
      <w:proofErr w:type="spellEnd"/>
      <w:r w:rsidR="00F46649" w:rsidRPr="00704B0C">
        <w:rPr>
          <w:sz w:val="24"/>
          <w:szCs w:val="24"/>
        </w:rPr>
        <w:t xml:space="preserve">  ……………………….., с ЕГН ……………………… в </w:t>
      </w:r>
      <w:proofErr w:type="spellStart"/>
      <w:r w:rsidR="00F46649" w:rsidRPr="00704B0C">
        <w:rPr>
          <w:sz w:val="24"/>
          <w:szCs w:val="24"/>
        </w:rPr>
        <w:t>качеството</w:t>
      </w:r>
      <w:proofErr w:type="spellEnd"/>
      <w:r w:rsidR="00F46649" w:rsidRPr="00704B0C">
        <w:rPr>
          <w:sz w:val="24"/>
          <w:szCs w:val="24"/>
        </w:rPr>
        <w:t xml:space="preserve"> </w:t>
      </w:r>
      <w:proofErr w:type="spellStart"/>
      <w:r w:rsidR="00F46649" w:rsidRPr="00704B0C">
        <w:rPr>
          <w:sz w:val="24"/>
          <w:szCs w:val="24"/>
        </w:rPr>
        <w:t>му</w:t>
      </w:r>
      <w:proofErr w:type="spellEnd"/>
      <w:r w:rsidR="00F46649" w:rsidRPr="00704B0C">
        <w:rPr>
          <w:sz w:val="24"/>
          <w:szCs w:val="24"/>
        </w:rPr>
        <w:t xml:space="preserve"> </w:t>
      </w:r>
      <w:proofErr w:type="spellStart"/>
      <w:r w:rsidR="00F46649" w:rsidRPr="00704B0C">
        <w:rPr>
          <w:sz w:val="24"/>
          <w:szCs w:val="24"/>
        </w:rPr>
        <w:t>на</w:t>
      </w:r>
      <w:proofErr w:type="spellEnd"/>
      <w:r w:rsidR="00F46649" w:rsidRPr="00704B0C">
        <w:rPr>
          <w:sz w:val="24"/>
          <w:szCs w:val="24"/>
        </w:rPr>
        <w:t xml:space="preserve"> …………………… /</w:t>
      </w:r>
      <w:proofErr w:type="spellStart"/>
      <w:r w:rsidR="00F46649" w:rsidRPr="00704B0C">
        <w:rPr>
          <w:i/>
          <w:sz w:val="24"/>
          <w:szCs w:val="24"/>
        </w:rPr>
        <w:t>законен</w:t>
      </w:r>
      <w:proofErr w:type="spellEnd"/>
      <w:r w:rsidR="00F46649" w:rsidRPr="00704B0C">
        <w:rPr>
          <w:i/>
          <w:sz w:val="24"/>
          <w:szCs w:val="24"/>
        </w:rPr>
        <w:t xml:space="preserve"> </w:t>
      </w:r>
      <w:proofErr w:type="spellStart"/>
      <w:r w:rsidR="00F46649" w:rsidRPr="00704B0C">
        <w:rPr>
          <w:i/>
          <w:sz w:val="24"/>
          <w:szCs w:val="24"/>
        </w:rPr>
        <w:t>представител</w:t>
      </w:r>
      <w:proofErr w:type="spellEnd"/>
      <w:r w:rsidR="00F46649" w:rsidRPr="00704B0C">
        <w:rPr>
          <w:sz w:val="24"/>
          <w:szCs w:val="24"/>
        </w:rPr>
        <w:t>/</w:t>
      </w:r>
    </w:p>
    <w:p w:rsidR="00F46649" w:rsidRDefault="00F46649" w:rsidP="00F46649">
      <w:pPr>
        <w:spacing w:line="276" w:lineRule="auto"/>
        <w:jc w:val="both"/>
        <w:rPr>
          <w:snapToGrid w:val="0"/>
          <w:sz w:val="24"/>
          <w:szCs w:val="24"/>
        </w:rPr>
      </w:pPr>
      <w:r w:rsidRPr="00704B0C">
        <w:rPr>
          <w:sz w:val="24"/>
          <w:szCs w:val="24"/>
          <w:lang w:val="ru-RU"/>
        </w:rPr>
        <w:t xml:space="preserve">Адрес:..................................................., </w:t>
      </w:r>
      <w:proofErr w:type="spellStart"/>
      <w:r w:rsidRPr="00704B0C">
        <w:rPr>
          <w:snapToGrid w:val="0"/>
          <w:sz w:val="24"/>
          <w:szCs w:val="24"/>
        </w:rPr>
        <w:t>наричан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proofErr w:type="gramStart"/>
      <w:r w:rsidRPr="00704B0C">
        <w:rPr>
          <w:sz w:val="24"/>
          <w:szCs w:val="24"/>
        </w:rPr>
        <w:t>за</w:t>
      </w:r>
      <w:proofErr w:type="spellEnd"/>
      <w:r w:rsidRPr="00704B0C">
        <w:rPr>
          <w:sz w:val="24"/>
          <w:szCs w:val="24"/>
        </w:rPr>
        <w:t xml:space="preserve"> </w:t>
      </w:r>
      <w:proofErr w:type="spellStart"/>
      <w:r w:rsidRPr="00704B0C">
        <w:rPr>
          <w:sz w:val="24"/>
          <w:szCs w:val="24"/>
        </w:rPr>
        <w:t>целите</w:t>
      </w:r>
      <w:proofErr w:type="spellEnd"/>
      <w:proofErr w:type="gramEnd"/>
      <w:r w:rsidRPr="00704B0C">
        <w:rPr>
          <w:sz w:val="24"/>
          <w:szCs w:val="24"/>
        </w:rPr>
        <w:t xml:space="preserve"> </w:t>
      </w:r>
      <w:proofErr w:type="spellStart"/>
      <w:r w:rsidRPr="00704B0C">
        <w:rPr>
          <w:sz w:val="24"/>
          <w:szCs w:val="24"/>
        </w:rPr>
        <w:t>на</w:t>
      </w:r>
      <w:proofErr w:type="spellEnd"/>
      <w:r w:rsidRPr="00704B0C">
        <w:rPr>
          <w:sz w:val="24"/>
          <w:szCs w:val="24"/>
        </w:rPr>
        <w:t xml:space="preserve"> </w:t>
      </w:r>
      <w:proofErr w:type="spellStart"/>
      <w:r w:rsidRPr="00704B0C">
        <w:rPr>
          <w:sz w:val="24"/>
          <w:szCs w:val="24"/>
        </w:rPr>
        <w:t>този</w:t>
      </w:r>
      <w:proofErr w:type="spellEnd"/>
      <w:r w:rsidRPr="00704B0C">
        <w:rPr>
          <w:sz w:val="24"/>
          <w:szCs w:val="24"/>
        </w:rPr>
        <w:t xml:space="preserve"> </w:t>
      </w:r>
      <w:proofErr w:type="spellStart"/>
      <w:r w:rsidRPr="00704B0C">
        <w:rPr>
          <w:sz w:val="24"/>
          <w:szCs w:val="24"/>
        </w:rPr>
        <w:t>договор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r w:rsidRPr="00704B0C">
        <w:rPr>
          <w:b/>
          <w:bCs/>
          <w:snapToGrid w:val="0"/>
          <w:sz w:val="24"/>
          <w:szCs w:val="24"/>
        </w:rPr>
        <w:t>„БЕНЕФИЦИЕНТ”</w:t>
      </w:r>
      <w:r w:rsidR="00DB242A">
        <w:rPr>
          <w:b/>
          <w:bCs/>
          <w:snapToGrid w:val="0"/>
          <w:sz w:val="24"/>
          <w:szCs w:val="24"/>
          <w:lang w:val="bg-BG"/>
        </w:rPr>
        <w:t>,</w:t>
      </w:r>
      <w:r w:rsidR="00DB242A">
        <w:rPr>
          <w:b/>
          <w:bCs/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от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друга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страна</w:t>
      </w:r>
      <w:proofErr w:type="spellEnd"/>
      <w:r w:rsidRPr="00704B0C">
        <w:rPr>
          <w:snapToGrid w:val="0"/>
          <w:sz w:val="24"/>
          <w:szCs w:val="24"/>
        </w:rPr>
        <w:t>,</w:t>
      </w:r>
    </w:p>
    <w:p w:rsidR="00F46649" w:rsidRPr="00704B0C" w:rsidRDefault="00F46649" w:rsidP="00F46649">
      <w:pPr>
        <w:spacing w:line="276" w:lineRule="auto"/>
        <w:ind w:firstLine="709"/>
        <w:jc w:val="both"/>
        <w:rPr>
          <w:snapToGrid w:val="0"/>
          <w:sz w:val="24"/>
          <w:szCs w:val="24"/>
        </w:rPr>
      </w:pPr>
      <w:proofErr w:type="spellStart"/>
      <w:proofErr w:type="gramStart"/>
      <w:r w:rsidRPr="00704B0C">
        <w:rPr>
          <w:snapToGrid w:val="0"/>
          <w:sz w:val="24"/>
          <w:szCs w:val="24"/>
        </w:rPr>
        <w:t>се</w:t>
      </w:r>
      <w:proofErr w:type="spellEnd"/>
      <w:proofErr w:type="gram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сключи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този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договор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за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следното</w:t>
      </w:r>
      <w:proofErr w:type="spellEnd"/>
      <w:r w:rsidRPr="00704B0C">
        <w:rPr>
          <w:snapToGrid w:val="0"/>
          <w:sz w:val="24"/>
          <w:szCs w:val="24"/>
        </w:rPr>
        <w:t>:</w:t>
      </w:r>
    </w:p>
    <w:p w:rsidR="00F46649" w:rsidRPr="00704B0C" w:rsidRDefault="00F46649" w:rsidP="00F46649">
      <w:pPr>
        <w:spacing w:line="276" w:lineRule="auto"/>
        <w:ind w:firstLine="709"/>
        <w:jc w:val="both"/>
        <w:rPr>
          <w:snapToGrid w:val="0"/>
        </w:rPr>
      </w:pPr>
    </w:p>
    <w:p w:rsidR="007B2EB2" w:rsidRPr="00704B0C" w:rsidRDefault="007B2EB2" w:rsidP="007B2EB2">
      <w:pPr>
        <w:pStyle w:val="Heading3"/>
        <w:tabs>
          <w:tab w:val="left" w:pos="0"/>
        </w:tabs>
      </w:pPr>
      <w:r w:rsidRPr="00704B0C">
        <w:t>І. ПРЕДМЕТ НА ДОГОВОРА</w:t>
      </w:r>
    </w:p>
    <w:p w:rsidR="007B2EB2" w:rsidRPr="00704B0C" w:rsidRDefault="007B2EB2" w:rsidP="007B2EB2"/>
    <w:p w:rsidR="007B2EB2" w:rsidRPr="000D4ED9" w:rsidRDefault="007B2EB2" w:rsidP="007B2EB2">
      <w:pPr>
        <w:pStyle w:val="BodyTextIndent"/>
        <w:ind w:left="0" w:firstLine="708"/>
      </w:pPr>
      <w:proofErr w:type="spellStart"/>
      <w:r w:rsidRPr="00704B0C">
        <w:rPr>
          <w:b/>
          <w:bCs/>
        </w:rPr>
        <w:t>Чл</w:t>
      </w:r>
      <w:proofErr w:type="spellEnd"/>
      <w:r w:rsidRPr="00704B0C">
        <w:rPr>
          <w:b/>
          <w:bCs/>
        </w:rPr>
        <w:t>. 1.</w:t>
      </w:r>
      <w:r w:rsidRPr="00704B0C">
        <w:rPr>
          <w:szCs w:val="24"/>
        </w:rPr>
        <w:t xml:space="preserve"> </w:t>
      </w:r>
      <w:r w:rsidRPr="00704B0C">
        <w:rPr>
          <w:b/>
        </w:rPr>
        <w:t>ФОНДЪТ</w:t>
      </w:r>
      <w:r w:rsidRPr="00704B0C">
        <w:t xml:space="preserve"> </w:t>
      </w:r>
      <w:proofErr w:type="spellStart"/>
      <w:r w:rsidRPr="00704B0C">
        <w:t>предоставя</w:t>
      </w:r>
      <w:proofErr w:type="spellEnd"/>
      <w:r w:rsidRPr="00704B0C">
        <w:t xml:space="preserve"> </w:t>
      </w:r>
      <w:proofErr w:type="spellStart"/>
      <w:r w:rsidRPr="00704B0C">
        <w:t>на</w:t>
      </w:r>
      <w:proofErr w:type="spellEnd"/>
      <w:r w:rsidRPr="00704B0C">
        <w:t xml:space="preserve"> </w:t>
      </w:r>
      <w:r w:rsidR="00F46649" w:rsidRPr="00704B0C">
        <w:rPr>
          <w:b/>
        </w:rPr>
        <w:t>БЕНЕФИЦИЕНТА</w:t>
      </w:r>
      <w:r w:rsidRPr="00704B0C">
        <w:t xml:space="preserve"> </w:t>
      </w:r>
      <w:proofErr w:type="spellStart"/>
      <w:r w:rsidRPr="00704B0C">
        <w:t>безвъзмездна</w:t>
      </w:r>
      <w:proofErr w:type="spellEnd"/>
      <w:r w:rsidRPr="00704B0C">
        <w:t xml:space="preserve"> </w:t>
      </w:r>
      <w:proofErr w:type="spellStart"/>
      <w:r w:rsidRPr="00704B0C">
        <w:t>финансова</w:t>
      </w:r>
      <w:proofErr w:type="spellEnd"/>
      <w:r w:rsidRPr="00704B0C">
        <w:t xml:space="preserve"> </w:t>
      </w:r>
      <w:proofErr w:type="spellStart"/>
      <w:r w:rsidRPr="00704B0C">
        <w:t>помощ</w:t>
      </w:r>
      <w:proofErr w:type="spellEnd"/>
      <w:r w:rsidRPr="00704B0C">
        <w:t xml:space="preserve"> </w:t>
      </w:r>
      <w:r w:rsidRPr="00704B0C">
        <w:rPr>
          <w:lang w:val="en-US"/>
        </w:rPr>
        <w:t>(</w:t>
      </w:r>
      <w:proofErr w:type="spellStart"/>
      <w:r w:rsidRPr="00704B0C">
        <w:t>наричана</w:t>
      </w:r>
      <w:proofErr w:type="spellEnd"/>
      <w:r w:rsidRPr="00704B0C">
        <w:t xml:space="preserve"> </w:t>
      </w:r>
      <w:proofErr w:type="spellStart"/>
      <w:r w:rsidRPr="00704B0C">
        <w:t>по-нататък</w:t>
      </w:r>
      <w:proofErr w:type="spellEnd"/>
      <w:r w:rsidRPr="00704B0C">
        <w:t xml:space="preserve"> „</w:t>
      </w:r>
      <w:proofErr w:type="spellStart"/>
      <w:r w:rsidRPr="00704B0C">
        <w:t>помощ</w:t>
      </w:r>
      <w:proofErr w:type="spellEnd"/>
      <w:r w:rsidRPr="00704B0C">
        <w:t>/</w:t>
      </w:r>
      <w:proofErr w:type="spellStart"/>
      <w:r w:rsidRPr="00704B0C">
        <w:t>та</w:t>
      </w:r>
      <w:proofErr w:type="spellEnd"/>
      <w:r w:rsidRPr="00704B0C">
        <w:t>”</w:t>
      </w:r>
      <w:r w:rsidRPr="00704B0C">
        <w:rPr>
          <w:lang w:val="en-US"/>
        </w:rPr>
        <w:t>)</w:t>
      </w:r>
      <w:r w:rsidRPr="00704B0C">
        <w:t xml:space="preserve"> </w:t>
      </w:r>
      <w:proofErr w:type="spellStart"/>
      <w:r w:rsidRPr="00704B0C">
        <w:t>по</w:t>
      </w:r>
      <w:proofErr w:type="spellEnd"/>
      <w:r w:rsidRPr="00704B0C">
        <w:t xml:space="preserve"> </w:t>
      </w:r>
      <w:proofErr w:type="spellStart"/>
      <w:r w:rsidRPr="00704B0C">
        <w:t>подмярка</w:t>
      </w:r>
      <w:proofErr w:type="spellEnd"/>
      <w:r w:rsidRPr="00704B0C">
        <w:t xml:space="preserve"> </w:t>
      </w:r>
      <w:r w:rsidRPr="00704B0C">
        <w:rPr>
          <w:lang w:val="bg-BG"/>
        </w:rPr>
        <w:t>6</w:t>
      </w:r>
      <w:r w:rsidRPr="00704B0C">
        <w:t>.</w:t>
      </w:r>
      <w:r w:rsidRPr="00704B0C">
        <w:rPr>
          <w:lang w:val="bg-BG"/>
        </w:rPr>
        <w:t>3</w:t>
      </w:r>
      <w:r w:rsidRPr="00704B0C">
        <w:t xml:space="preserve"> „</w:t>
      </w:r>
      <w:proofErr w:type="spellStart"/>
      <w:r w:rsidRPr="00704B0C">
        <w:rPr>
          <w:szCs w:val="24"/>
        </w:rPr>
        <w:t>Стартова</w:t>
      </w:r>
      <w:proofErr w:type="spellEnd"/>
      <w:r w:rsidRPr="00704B0C">
        <w:rPr>
          <w:szCs w:val="24"/>
        </w:rPr>
        <w:t xml:space="preserve"> </w:t>
      </w:r>
      <w:proofErr w:type="spellStart"/>
      <w:r w:rsidRPr="00704B0C">
        <w:rPr>
          <w:szCs w:val="24"/>
        </w:rPr>
        <w:t>помощ</w:t>
      </w:r>
      <w:proofErr w:type="spellEnd"/>
      <w:r w:rsidRPr="00704B0C">
        <w:rPr>
          <w:szCs w:val="24"/>
        </w:rPr>
        <w:t xml:space="preserve"> </w:t>
      </w:r>
      <w:proofErr w:type="spellStart"/>
      <w:r w:rsidRPr="00704B0C">
        <w:rPr>
          <w:szCs w:val="24"/>
        </w:rPr>
        <w:t>за</w:t>
      </w:r>
      <w:proofErr w:type="spellEnd"/>
      <w:r w:rsidRPr="00704B0C">
        <w:rPr>
          <w:szCs w:val="24"/>
        </w:rPr>
        <w:t xml:space="preserve"> </w:t>
      </w:r>
      <w:r w:rsidRPr="00704B0C">
        <w:rPr>
          <w:szCs w:val="24"/>
          <w:lang w:val="bg-BG"/>
        </w:rPr>
        <w:t>развитието на малки</w:t>
      </w:r>
      <w:r w:rsidRPr="00704B0C">
        <w:rPr>
          <w:szCs w:val="24"/>
        </w:rPr>
        <w:t xml:space="preserve"> </w:t>
      </w:r>
      <w:proofErr w:type="spellStart"/>
      <w:r w:rsidRPr="00704B0C">
        <w:rPr>
          <w:szCs w:val="24"/>
        </w:rPr>
        <w:t>стопан</w:t>
      </w:r>
      <w:r w:rsidRPr="00704B0C">
        <w:rPr>
          <w:szCs w:val="24"/>
          <w:lang w:val="bg-BG"/>
        </w:rPr>
        <w:t>ства</w:t>
      </w:r>
      <w:proofErr w:type="spellEnd"/>
      <w:r w:rsidRPr="00704B0C">
        <w:rPr>
          <w:szCs w:val="24"/>
        </w:rPr>
        <w:t xml:space="preserve">" </w:t>
      </w:r>
      <w:proofErr w:type="spellStart"/>
      <w:r w:rsidRPr="00704B0C">
        <w:rPr>
          <w:szCs w:val="24"/>
        </w:rPr>
        <w:t>от</w:t>
      </w:r>
      <w:proofErr w:type="spellEnd"/>
      <w:r w:rsidRPr="00704B0C">
        <w:rPr>
          <w:szCs w:val="24"/>
        </w:rPr>
        <w:t xml:space="preserve"> </w:t>
      </w:r>
      <w:proofErr w:type="spellStart"/>
      <w:r w:rsidRPr="00704B0C">
        <w:rPr>
          <w:szCs w:val="24"/>
        </w:rPr>
        <w:t>мярка</w:t>
      </w:r>
      <w:proofErr w:type="spellEnd"/>
      <w:r w:rsidRPr="00704B0C">
        <w:rPr>
          <w:szCs w:val="24"/>
        </w:rPr>
        <w:t xml:space="preserve"> 6 "</w:t>
      </w:r>
      <w:proofErr w:type="spellStart"/>
      <w:r w:rsidRPr="00704B0C">
        <w:rPr>
          <w:szCs w:val="24"/>
        </w:rPr>
        <w:t>Развитие</w:t>
      </w:r>
      <w:proofErr w:type="spellEnd"/>
      <w:r w:rsidRPr="00704B0C">
        <w:rPr>
          <w:szCs w:val="24"/>
        </w:rPr>
        <w:t xml:space="preserve"> </w:t>
      </w:r>
      <w:proofErr w:type="spellStart"/>
      <w:r w:rsidRPr="00704B0C">
        <w:rPr>
          <w:szCs w:val="24"/>
        </w:rPr>
        <w:t>на</w:t>
      </w:r>
      <w:proofErr w:type="spellEnd"/>
      <w:r w:rsidRPr="00704B0C">
        <w:rPr>
          <w:szCs w:val="24"/>
        </w:rPr>
        <w:t xml:space="preserve"> </w:t>
      </w:r>
      <w:proofErr w:type="spellStart"/>
      <w:r w:rsidRPr="000D4ED9">
        <w:t>стопанства</w:t>
      </w:r>
      <w:proofErr w:type="spellEnd"/>
      <w:r w:rsidRPr="000D4ED9">
        <w:t xml:space="preserve"> и </w:t>
      </w:r>
      <w:proofErr w:type="spellStart"/>
      <w:r w:rsidRPr="000D4ED9">
        <w:t>предприятия</w:t>
      </w:r>
      <w:proofErr w:type="spellEnd"/>
      <w:r w:rsidRPr="000D4ED9">
        <w:t>"</w:t>
      </w:r>
      <w:r w:rsidRPr="00704B0C">
        <w:t xml:space="preserve"> </w:t>
      </w:r>
      <w:proofErr w:type="spellStart"/>
      <w:r w:rsidRPr="00704B0C">
        <w:t>от</w:t>
      </w:r>
      <w:proofErr w:type="spellEnd"/>
      <w:r w:rsidRPr="00704B0C">
        <w:t xml:space="preserve"> </w:t>
      </w:r>
      <w:proofErr w:type="spellStart"/>
      <w:r w:rsidRPr="00704B0C">
        <w:t>Програмата</w:t>
      </w:r>
      <w:proofErr w:type="spellEnd"/>
      <w:r w:rsidRPr="00704B0C">
        <w:t xml:space="preserve"> </w:t>
      </w:r>
      <w:proofErr w:type="spellStart"/>
      <w:r w:rsidRPr="00704B0C">
        <w:t>за</w:t>
      </w:r>
      <w:proofErr w:type="spellEnd"/>
      <w:r w:rsidRPr="00704B0C">
        <w:t xml:space="preserve"> </w:t>
      </w:r>
      <w:proofErr w:type="spellStart"/>
      <w:r w:rsidRPr="00704B0C">
        <w:t>развитие</w:t>
      </w:r>
      <w:proofErr w:type="spellEnd"/>
      <w:r w:rsidRPr="00704B0C">
        <w:t xml:space="preserve"> </w:t>
      </w:r>
      <w:proofErr w:type="spellStart"/>
      <w:r w:rsidRPr="00704B0C">
        <w:t>на</w:t>
      </w:r>
      <w:proofErr w:type="spellEnd"/>
      <w:r w:rsidRPr="00704B0C">
        <w:t xml:space="preserve"> </w:t>
      </w:r>
      <w:proofErr w:type="spellStart"/>
      <w:r w:rsidRPr="00704B0C">
        <w:t>селските</w:t>
      </w:r>
      <w:proofErr w:type="spellEnd"/>
      <w:r w:rsidRPr="00704B0C">
        <w:t xml:space="preserve"> </w:t>
      </w:r>
      <w:proofErr w:type="spellStart"/>
      <w:r w:rsidRPr="00704B0C">
        <w:t>райони</w:t>
      </w:r>
      <w:proofErr w:type="spellEnd"/>
      <w:r w:rsidRPr="00704B0C">
        <w:t xml:space="preserve"> </w:t>
      </w:r>
      <w:proofErr w:type="spellStart"/>
      <w:r w:rsidRPr="00704B0C">
        <w:t>за</w:t>
      </w:r>
      <w:proofErr w:type="spellEnd"/>
      <w:r w:rsidRPr="00704B0C">
        <w:t xml:space="preserve"> </w:t>
      </w:r>
      <w:proofErr w:type="spellStart"/>
      <w:r w:rsidRPr="00704B0C">
        <w:t>периода</w:t>
      </w:r>
      <w:proofErr w:type="spellEnd"/>
      <w:r w:rsidRPr="00704B0C">
        <w:t xml:space="preserve"> 2014-2020 г.</w:t>
      </w:r>
      <w:r w:rsidRPr="000D4ED9">
        <w:t xml:space="preserve"> (</w:t>
      </w:r>
      <w:proofErr w:type="spellStart"/>
      <w:r w:rsidRPr="000D4ED9">
        <w:t>наричана</w:t>
      </w:r>
      <w:proofErr w:type="spellEnd"/>
      <w:r w:rsidRPr="000D4ED9">
        <w:t xml:space="preserve"> </w:t>
      </w:r>
      <w:proofErr w:type="spellStart"/>
      <w:r w:rsidRPr="000D4ED9">
        <w:t>по-нататък</w:t>
      </w:r>
      <w:proofErr w:type="spellEnd"/>
      <w:r w:rsidRPr="000D4ED9">
        <w:t xml:space="preserve"> „</w:t>
      </w:r>
      <w:proofErr w:type="spellStart"/>
      <w:r w:rsidRPr="000D4ED9">
        <w:t>подмярка</w:t>
      </w:r>
      <w:proofErr w:type="spellEnd"/>
      <w:r w:rsidRPr="000D4ED9">
        <w:t xml:space="preserve"> 6.3“) </w:t>
      </w:r>
      <w:proofErr w:type="spellStart"/>
      <w:r w:rsidRPr="00704B0C">
        <w:t>за</w:t>
      </w:r>
      <w:proofErr w:type="spellEnd"/>
      <w:r w:rsidRPr="00704B0C">
        <w:t xml:space="preserve"> </w:t>
      </w:r>
      <w:proofErr w:type="spellStart"/>
      <w:r w:rsidRPr="00704B0C">
        <w:t>изпълнението</w:t>
      </w:r>
      <w:proofErr w:type="spellEnd"/>
      <w:r w:rsidRPr="00704B0C">
        <w:t xml:space="preserve"> </w:t>
      </w:r>
      <w:proofErr w:type="spellStart"/>
      <w:r w:rsidRPr="00704B0C">
        <w:t>на</w:t>
      </w:r>
      <w:proofErr w:type="spellEnd"/>
      <w:r w:rsidRPr="00704B0C">
        <w:t xml:space="preserve"> </w:t>
      </w:r>
      <w:proofErr w:type="spellStart"/>
      <w:r w:rsidRPr="00704B0C">
        <w:t>одобрен</w:t>
      </w:r>
      <w:proofErr w:type="spellEnd"/>
      <w:r w:rsidRPr="00704B0C">
        <w:t xml:space="preserve"> </w:t>
      </w:r>
      <w:proofErr w:type="spellStart"/>
      <w:r w:rsidRPr="00704B0C">
        <w:t>проект</w:t>
      </w:r>
      <w:proofErr w:type="spellEnd"/>
      <w:r w:rsidRPr="00704B0C">
        <w:t xml:space="preserve"> №  </w:t>
      </w:r>
      <w:r w:rsidR="007B78CB" w:rsidRPr="000D4ED9">
        <w:t>..................................</w:t>
      </w:r>
      <w:r w:rsidRPr="00704B0C">
        <w:t xml:space="preserve">   </w:t>
      </w:r>
      <w:r w:rsidRPr="000D4ED9">
        <w:t xml:space="preserve">в </w:t>
      </w:r>
      <w:proofErr w:type="spellStart"/>
      <w:r w:rsidRPr="000D4ED9">
        <w:t>размера</w:t>
      </w:r>
      <w:proofErr w:type="spellEnd"/>
      <w:r w:rsidRPr="000D4ED9">
        <w:t xml:space="preserve"> и </w:t>
      </w:r>
      <w:proofErr w:type="spellStart"/>
      <w:r w:rsidRPr="000D4ED9">
        <w:t>при</w:t>
      </w:r>
      <w:proofErr w:type="spellEnd"/>
      <w:r w:rsidRPr="000D4ED9">
        <w:t xml:space="preserve"> </w:t>
      </w:r>
      <w:proofErr w:type="spellStart"/>
      <w:r w:rsidRPr="000D4ED9">
        <w:t>условията</w:t>
      </w:r>
      <w:proofErr w:type="spellEnd"/>
      <w:r w:rsidRPr="000D4ED9">
        <w:t xml:space="preserve"> </w:t>
      </w:r>
      <w:proofErr w:type="spellStart"/>
      <w:r w:rsidRPr="000D4ED9">
        <w:t>съгласно</w:t>
      </w:r>
      <w:proofErr w:type="spellEnd"/>
      <w:r w:rsidRPr="000D4ED9">
        <w:t xml:space="preserve"> </w:t>
      </w:r>
      <w:proofErr w:type="spellStart"/>
      <w:r w:rsidRPr="000D4ED9">
        <w:t>този</w:t>
      </w:r>
      <w:proofErr w:type="spellEnd"/>
      <w:r w:rsidRPr="000D4ED9">
        <w:t xml:space="preserve"> </w:t>
      </w:r>
      <w:proofErr w:type="spellStart"/>
      <w:r w:rsidRPr="000D4ED9">
        <w:t>договор</w:t>
      </w:r>
      <w:proofErr w:type="spellEnd"/>
      <w:r w:rsidRPr="000D4ED9">
        <w:rPr>
          <w:b/>
          <w:bCs/>
        </w:rPr>
        <w:t>.</w:t>
      </w:r>
    </w:p>
    <w:p w:rsidR="007B2EB2" w:rsidRPr="000D4ED9" w:rsidRDefault="007B2EB2" w:rsidP="007B2EB2">
      <w:pPr>
        <w:pStyle w:val="BodyTextIndent"/>
        <w:ind w:left="0" w:firstLine="708"/>
      </w:pPr>
    </w:p>
    <w:p w:rsidR="007B2EB2" w:rsidRPr="00704B0C" w:rsidRDefault="007B2EB2" w:rsidP="007B2EB2">
      <w:pPr>
        <w:pStyle w:val="BodyTextIndent"/>
        <w:ind w:left="0" w:firstLine="708"/>
        <w:rPr>
          <w:lang w:val="bg-BG"/>
        </w:rPr>
      </w:pPr>
      <w:r w:rsidRPr="00704B0C">
        <w:rPr>
          <w:b/>
          <w:lang w:val="bg-BG"/>
        </w:rPr>
        <w:t>Чл. 2.</w:t>
      </w:r>
      <w:r w:rsidRPr="00704B0C">
        <w:rPr>
          <w:lang w:val="bg-BG"/>
        </w:rPr>
        <w:t xml:space="preserve"> </w:t>
      </w:r>
      <w:r w:rsidRPr="00704B0C">
        <w:rPr>
          <w:szCs w:val="24"/>
          <w:lang w:val="bg-BG"/>
        </w:rPr>
        <w:t>(1)</w:t>
      </w:r>
      <w:r w:rsidR="000D4ED9">
        <w:rPr>
          <w:lang w:val="bg-BG"/>
        </w:rPr>
        <w:t xml:space="preserve"> </w:t>
      </w:r>
      <w:r w:rsidRPr="00704B0C">
        <w:rPr>
          <w:b/>
          <w:lang w:val="bg-BG"/>
        </w:rPr>
        <w:t>ФОНДЪТ</w:t>
      </w:r>
      <w:r w:rsidRPr="00704B0C">
        <w:rPr>
          <w:lang w:val="bg-BG"/>
        </w:rPr>
        <w:t xml:space="preserve"> изплаща помощта в размера и по реда на чл. 3 от този договор, когато са изпълнени </w:t>
      </w:r>
      <w:r w:rsidR="00A270FB" w:rsidRPr="00704B0C">
        <w:rPr>
          <w:lang w:val="bg-BG"/>
        </w:rPr>
        <w:t>всички договорни и нормативно заложени</w:t>
      </w:r>
      <w:r w:rsidRPr="00704B0C">
        <w:rPr>
          <w:lang w:val="bg-BG"/>
        </w:rPr>
        <w:t xml:space="preserve"> задължения на </w:t>
      </w:r>
      <w:r w:rsidR="00F46649" w:rsidRPr="00704B0C">
        <w:rPr>
          <w:b/>
          <w:lang w:val="bg-BG"/>
        </w:rPr>
        <w:t>БЕНЕФИЦИЕНТА</w:t>
      </w:r>
      <w:r w:rsidRPr="00704B0C">
        <w:rPr>
          <w:lang w:val="bg-BG"/>
        </w:rPr>
        <w:t>.</w:t>
      </w:r>
    </w:p>
    <w:p w:rsidR="007B2EB2" w:rsidRPr="00704B0C" w:rsidRDefault="007B2EB2" w:rsidP="007B2EB2">
      <w:pPr>
        <w:pStyle w:val="BodyText"/>
        <w:tabs>
          <w:tab w:val="left" w:pos="709"/>
          <w:tab w:val="left" w:pos="1276"/>
          <w:tab w:val="left" w:pos="1843"/>
        </w:tabs>
        <w:ind w:right="-1"/>
        <w:rPr>
          <w:lang w:val="bg-BG"/>
        </w:rPr>
      </w:pPr>
      <w:r w:rsidRPr="00704B0C">
        <w:rPr>
          <w:iCs/>
          <w:szCs w:val="24"/>
          <w:lang w:val="bg-BG"/>
        </w:rPr>
        <w:tab/>
      </w:r>
      <w:r w:rsidRPr="00704B0C">
        <w:rPr>
          <w:szCs w:val="24"/>
          <w:lang w:val="bg-BG"/>
        </w:rPr>
        <w:t>(2)</w:t>
      </w:r>
      <w:r w:rsidRPr="00704B0C">
        <w:rPr>
          <w:lang w:val="bg-BG"/>
        </w:rPr>
        <w:t xml:space="preserve"> При неточно или непълно изпълнение от </w:t>
      </w:r>
      <w:r w:rsidR="00F46649" w:rsidRPr="00704B0C">
        <w:rPr>
          <w:b/>
          <w:lang w:val="bg-BG"/>
        </w:rPr>
        <w:t>БЕНЕФИЦИЕНТА</w:t>
      </w:r>
      <w:r w:rsidRPr="00704B0C">
        <w:rPr>
          <w:lang w:val="bg-BG"/>
        </w:rPr>
        <w:t xml:space="preserve"> на условие или задължение по този договор,</w:t>
      </w:r>
      <w:r w:rsidRPr="00704B0C">
        <w:rPr>
          <w:b/>
          <w:lang w:val="bg-BG"/>
        </w:rPr>
        <w:t xml:space="preserve"> </w:t>
      </w:r>
      <w:r w:rsidRPr="00704B0C">
        <w:rPr>
          <w:lang w:val="bg-BG"/>
        </w:rPr>
        <w:t>или при наличие на основание в действащ нормативен акт или акт на правото на Европейския съюз</w:t>
      </w:r>
      <w:r w:rsidRPr="00704B0C">
        <w:rPr>
          <w:b/>
          <w:lang w:val="bg-BG"/>
        </w:rPr>
        <w:t xml:space="preserve"> ФОНДЪТ</w:t>
      </w:r>
      <w:r w:rsidRPr="00704B0C">
        <w:rPr>
          <w:lang w:val="bg-BG"/>
        </w:rPr>
        <w:t xml:space="preserve"> прилага съответните правила, предвидени в този договор и приложим нормативен акт за отказване на заявената за изплащане помощ, съответно за изискуемост на изплатените суми от помощта.</w:t>
      </w:r>
    </w:p>
    <w:p w:rsidR="007B2EB2" w:rsidRPr="00704B0C" w:rsidRDefault="007B2EB2" w:rsidP="007B2EB2">
      <w:pPr>
        <w:pStyle w:val="BodyText"/>
        <w:ind w:firstLine="720"/>
        <w:rPr>
          <w:lang w:val="bg-BG"/>
        </w:rPr>
      </w:pPr>
    </w:p>
    <w:p w:rsidR="007B2EB2" w:rsidRPr="00704B0C" w:rsidRDefault="007B2EB2" w:rsidP="007B2EB2">
      <w:pPr>
        <w:pStyle w:val="BodyText"/>
        <w:jc w:val="center"/>
        <w:rPr>
          <w:b/>
          <w:lang w:val="bg-BG"/>
        </w:rPr>
      </w:pPr>
      <w:r w:rsidRPr="00704B0C">
        <w:rPr>
          <w:b/>
          <w:lang w:val="bg-BG"/>
        </w:rPr>
        <w:t>ІІ. РАЗМЕР И НАЧИН НА ПЛАЩАНЕ НА ПОМОЩТА</w:t>
      </w:r>
    </w:p>
    <w:p w:rsidR="007B2EB2" w:rsidRPr="00704B0C" w:rsidRDefault="007B2EB2" w:rsidP="007B2EB2">
      <w:pPr>
        <w:pStyle w:val="BodyTextIndent"/>
        <w:ind w:left="0" w:firstLine="708"/>
        <w:rPr>
          <w:lang w:val="bg-BG"/>
        </w:rPr>
      </w:pPr>
    </w:p>
    <w:p w:rsidR="007B2EB2" w:rsidRPr="00704B0C" w:rsidRDefault="007B2EB2" w:rsidP="007B2EB2">
      <w:pPr>
        <w:pStyle w:val="BodyTextIndent"/>
        <w:ind w:left="0" w:firstLine="708"/>
        <w:rPr>
          <w:szCs w:val="24"/>
          <w:lang w:val="bg-BG"/>
        </w:rPr>
      </w:pPr>
      <w:r w:rsidRPr="00704B0C">
        <w:rPr>
          <w:b/>
          <w:lang w:val="bg-BG"/>
        </w:rPr>
        <w:t>Чл. 3.</w:t>
      </w:r>
      <w:r w:rsidRPr="00704B0C">
        <w:rPr>
          <w:lang w:val="bg-BG"/>
        </w:rPr>
        <w:t xml:space="preserve"> </w:t>
      </w:r>
      <w:r w:rsidRPr="00704B0C">
        <w:rPr>
          <w:szCs w:val="24"/>
          <w:lang w:val="bg-BG"/>
        </w:rPr>
        <w:t>(1)</w:t>
      </w:r>
      <w:r w:rsidRPr="00704B0C">
        <w:rPr>
          <w:lang w:val="bg-BG"/>
        </w:rPr>
        <w:t xml:space="preserve"> Одобрената помощ въз основа на представените от </w:t>
      </w:r>
      <w:r w:rsidR="00F46649" w:rsidRPr="00704B0C">
        <w:rPr>
          <w:b/>
          <w:lang w:val="bg-BG"/>
        </w:rPr>
        <w:t>БЕНЕФИЦИЕНТА</w:t>
      </w:r>
      <w:r w:rsidRPr="00704B0C">
        <w:rPr>
          <w:lang w:val="bg-BG"/>
        </w:rPr>
        <w:t xml:space="preserve"> на етапа на кандидатстването по подмярка 6.3 </w:t>
      </w:r>
      <w:r w:rsidR="00371E72">
        <w:rPr>
          <w:lang w:val="bg-BG"/>
        </w:rPr>
        <w:t xml:space="preserve">проектно предложение и </w:t>
      </w:r>
      <w:r w:rsidRPr="00704B0C">
        <w:rPr>
          <w:lang w:val="bg-BG"/>
        </w:rPr>
        <w:t xml:space="preserve">документи, включително бизнес план е в </w:t>
      </w:r>
      <w:r w:rsidRPr="00704B0C">
        <w:rPr>
          <w:szCs w:val="24"/>
          <w:lang w:val="bg-BG"/>
        </w:rPr>
        <w:t xml:space="preserve">размер на </w:t>
      </w:r>
      <w:r w:rsidR="007831A1" w:rsidRPr="00704B0C">
        <w:rPr>
          <w:szCs w:val="24"/>
          <w:lang w:val="bg-BG"/>
        </w:rPr>
        <w:t xml:space="preserve">левовата равностойност на 15 000 евро - </w:t>
      </w:r>
      <w:r w:rsidRPr="00704B0C">
        <w:rPr>
          <w:b/>
          <w:szCs w:val="24"/>
          <w:lang w:val="bg-BG"/>
        </w:rPr>
        <w:t>29 337,00</w:t>
      </w:r>
      <w:r w:rsidRPr="00704B0C">
        <w:rPr>
          <w:szCs w:val="24"/>
          <w:lang w:val="bg-BG"/>
        </w:rPr>
        <w:t xml:space="preserve"> </w:t>
      </w:r>
      <w:r w:rsidRPr="00704B0C">
        <w:rPr>
          <w:b/>
          <w:szCs w:val="24"/>
          <w:lang w:val="bg-BG"/>
        </w:rPr>
        <w:t>лева</w:t>
      </w:r>
      <w:r w:rsidRPr="00704B0C">
        <w:rPr>
          <w:szCs w:val="24"/>
          <w:lang w:val="bg-BG"/>
        </w:rPr>
        <w:t xml:space="preserve"> (</w:t>
      </w:r>
      <w:r w:rsidRPr="00704B0C">
        <w:rPr>
          <w:b/>
          <w:szCs w:val="24"/>
          <w:lang w:val="bg-BG"/>
        </w:rPr>
        <w:t>двадесет и девет хиляди триста тридесет и седем лева</w:t>
      </w:r>
      <w:r w:rsidRPr="00704B0C">
        <w:rPr>
          <w:szCs w:val="24"/>
          <w:lang w:val="bg-BG"/>
        </w:rPr>
        <w:t xml:space="preserve">). </w:t>
      </w:r>
    </w:p>
    <w:p w:rsidR="006739B7" w:rsidRDefault="006739B7" w:rsidP="006739B7">
      <w:pPr>
        <w:pStyle w:val="BodyTextIndent"/>
        <w:rPr>
          <w:lang w:val="bg-BG"/>
        </w:rPr>
      </w:pPr>
    </w:p>
    <w:p w:rsidR="006739B7" w:rsidRPr="006739B7" w:rsidRDefault="006739B7" w:rsidP="006739B7">
      <w:pPr>
        <w:pStyle w:val="CommentText"/>
        <w:ind w:firstLine="708"/>
        <w:jc w:val="both"/>
        <w:rPr>
          <w:sz w:val="24"/>
          <w:lang w:val="bg-BG"/>
        </w:rPr>
      </w:pPr>
      <w:r w:rsidRPr="006739B7">
        <w:rPr>
          <w:sz w:val="24"/>
          <w:lang w:val="bg-BG"/>
        </w:rPr>
        <w:t>(2) Помощта по ал. 1 се предоставя на два етапа:</w:t>
      </w:r>
    </w:p>
    <w:p w:rsidR="006739B7" w:rsidRPr="006739B7" w:rsidRDefault="006739B7" w:rsidP="006739B7">
      <w:pPr>
        <w:pStyle w:val="CommentText"/>
        <w:ind w:firstLine="708"/>
        <w:jc w:val="both"/>
        <w:rPr>
          <w:sz w:val="24"/>
          <w:lang w:val="bg-BG"/>
        </w:rPr>
      </w:pPr>
      <w:r w:rsidRPr="006739B7">
        <w:rPr>
          <w:sz w:val="24"/>
          <w:lang w:val="bg-BG"/>
        </w:rPr>
        <w:t xml:space="preserve">1. </w:t>
      </w:r>
      <w:r w:rsidR="007D1A6E">
        <w:rPr>
          <w:sz w:val="24"/>
          <w:lang w:val="bg-BG"/>
        </w:rPr>
        <w:t>П</w:t>
      </w:r>
      <w:r w:rsidRPr="006739B7">
        <w:rPr>
          <w:sz w:val="24"/>
          <w:lang w:val="bg-BG"/>
        </w:rPr>
        <w:t xml:space="preserve">ърво плащане в размер на левовата равностойност </w:t>
      </w:r>
      <w:proofErr w:type="spellStart"/>
      <w:r w:rsidRPr="006739B7">
        <w:rPr>
          <w:sz w:val="24"/>
          <w:lang w:val="bg-BG"/>
        </w:rPr>
        <w:t>равностойност</w:t>
      </w:r>
      <w:proofErr w:type="spellEnd"/>
      <w:r w:rsidRPr="006739B7">
        <w:rPr>
          <w:sz w:val="24"/>
          <w:lang w:val="bg-BG"/>
        </w:rPr>
        <w:t xml:space="preserve"> на 10 000 евро - 19558,00 лева (деветнадесет хиляди петстотин петдесет и осем лев</w:t>
      </w:r>
      <w:r w:rsidR="00DB242A">
        <w:rPr>
          <w:sz w:val="24"/>
          <w:lang w:val="bg-BG"/>
        </w:rPr>
        <w:t>а</w:t>
      </w:r>
      <w:r w:rsidRPr="006739B7">
        <w:rPr>
          <w:sz w:val="24"/>
          <w:lang w:val="bg-BG"/>
        </w:rPr>
        <w:t xml:space="preserve">), което се извършва в срок до два месеца от датата на сключването на този договор,  при  следните условия и след извършване на съответните проверки: </w:t>
      </w:r>
    </w:p>
    <w:p w:rsidR="006739B7" w:rsidRPr="006739B7" w:rsidRDefault="006739B7" w:rsidP="006739B7">
      <w:pPr>
        <w:pStyle w:val="CommentText"/>
        <w:ind w:firstLine="708"/>
        <w:jc w:val="both"/>
        <w:rPr>
          <w:sz w:val="24"/>
          <w:lang w:val="bg-BG"/>
        </w:rPr>
      </w:pPr>
      <w:r w:rsidRPr="006739B7">
        <w:rPr>
          <w:sz w:val="24"/>
          <w:lang w:val="bg-BG"/>
        </w:rPr>
        <w:t xml:space="preserve">а) след изпълнение на задължението по ал. 4, ако БЕНЕФИЦИЕНТЪТ е юридическо лице, освен в случаите на забавяне по основателни причини на представянето на договора за поръчителство по ал. 4. В тази хипотеза срокът се удължава с времето на забавяне; </w:t>
      </w:r>
    </w:p>
    <w:p w:rsidR="006739B7" w:rsidRPr="006739B7" w:rsidRDefault="006739B7" w:rsidP="00886B50">
      <w:pPr>
        <w:pStyle w:val="CommentText"/>
        <w:ind w:firstLine="708"/>
        <w:jc w:val="both"/>
        <w:rPr>
          <w:lang w:val="bg-BG"/>
        </w:rPr>
      </w:pPr>
      <w:r w:rsidRPr="006739B7">
        <w:rPr>
          <w:sz w:val="24"/>
          <w:lang w:val="bg-BG"/>
        </w:rPr>
        <w:t>б) в случаите, когато икономическият размер на стопанството се доказва с намерения за засаждане/засяване на земеделски култури през текущата спрямо кандидатстването стопанска година, след сключване на административния договор ФОНДЪТ извършва проверка/посещение на място с цел да установи изпълнение на намеренията на кандидата за засаждане/засяване на земеделските култури през текущата стопанска година към датата на кандидатстване. Разплащателната агенция изплаща първото плащане в срок до един месец от приключване на проверката/посещението на място и при установено спазване на заложените в бизнес плана срокове за засяване/засаждане на земеделските култури в съответствие с изискването на т. 2.3 от  Раздел 11.1 от условията за кандидатстване.</w:t>
      </w:r>
    </w:p>
    <w:p w:rsidR="002B18F5" w:rsidRPr="00704B0C" w:rsidRDefault="002B18F5" w:rsidP="007B2EB2">
      <w:pPr>
        <w:pStyle w:val="BodyTextIndent"/>
        <w:ind w:left="0" w:firstLine="708"/>
        <w:rPr>
          <w:szCs w:val="24"/>
          <w:lang w:val="bg-BG"/>
        </w:rPr>
      </w:pPr>
      <w:r>
        <w:rPr>
          <w:szCs w:val="24"/>
          <w:lang w:val="bg-BG"/>
        </w:rPr>
        <w:t>в)</w:t>
      </w:r>
      <w:r w:rsidRPr="002B18F5">
        <w:rPr>
          <w:szCs w:val="24"/>
          <w:lang w:val="bg-BG"/>
        </w:rPr>
        <w:t xml:space="preserve"> в срок до два месеца от датата на сключването на този договор</w:t>
      </w:r>
      <w:r>
        <w:rPr>
          <w:szCs w:val="24"/>
          <w:lang w:val="bg-BG"/>
        </w:rPr>
        <w:t xml:space="preserve"> </w:t>
      </w:r>
      <w:r w:rsidR="007D1A6E">
        <w:rPr>
          <w:szCs w:val="24"/>
          <w:lang w:val="bg-BG"/>
        </w:rPr>
        <w:t>извън</w:t>
      </w:r>
      <w:r>
        <w:rPr>
          <w:szCs w:val="24"/>
          <w:lang w:val="bg-BG"/>
        </w:rPr>
        <w:t xml:space="preserve"> случаите </w:t>
      </w:r>
      <w:r w:rsidR="007D1A6E">
        <w:rPr>
          <w:szCs w:val="24"/>
          <w:lang w:val="bg-BG"/>
        </w:rPr>
        <w:t xml:space="preserve">по </w:t>
      </w:r>
      <w:r>
        <w:rPr>
          <w:szCs w:val="24"/>
          <w:lang w:val="bg-BG"/>
        </w:rPr>
        <w:t>точка „а“ и „б“.</w:t>
      </w:r>
    </w:p>
    <w:p w:rsidR="00826F48" w:rsidRDefault="007B2EB2" w:rsidP="007B2EB2">
      <w:pPr>
        <w:pStyle w:val="BodyTextIndent"/>
        <w:ind w:left="0" w:firstLine="708"/>
        <w:rPr>
          <w:szCs w:val="24"/>
          <w:lang w:val="bg-BG"/>
        </w:rPr>
      </w:pPr>
      <w:r w:rsidRPr="00231297">
        <w:rPr>
          <w:lang w:val="bg-BG"/>
        </w:rPr>
        <w:t xml:space="preserve">2. </w:t>
      </w:r>
      <w:r w:rsidR="007D1A6E">
        <w:rPr>
          <w:lang w:val="bg-BG"/>
        </w:rPr>
        <w:t>В</w:t>
      </w:r>
      <w:r w:rsidRPr="00231297">
        <w:rPr>
          <w:lang w:val="bg-BG"/>
        </w:rPr>
        <w:t>торо плащане в размер на</w:t>
      </w:r>
      <w:r w:rsidR="00DA5070" w:rsidRPr="00231297">
        <w:rPr>
          <w:lang w:val="bg-BG"/>
        </w:rPr>
        <w:t xml:space="preserve"> левовата равностойност на 5 000 евро</w:t>
      </w:r>
      <w:r w:rsidRPr="00231297">
        <w:rPr>
          <w:lang w:val="bg-BG"/>
        </w:rPr>
        <w:t xml:space="preserve"> </w:t>
      </w:r>
      <w:r w:rsidR="00885D2A" w:rsidRPr="00231297">
        <w:rPr>
          <w:lang w:val="bg-BG"/>
        </w:rPr>
        <w:t xml:space="preserve">- </w:t>
      </w:r>
      <w:r w:rsidRPr="00231297">
        <w:rPr>
          <w:b/>
          <w:lang w:val="bg-BG"/>
        </w:rPr>
        <w:t>9 779,00</w:t>
      </w:r>
      <w:r w:rsidRPr="00704B0C">
        <w:rPr>
          <w:szCs w:val="24"/>
          <w:lang w:val="bg-BG"/>
        </w:rPr>
        <w:t xml:space="preserve"> </w:t>
      </w:r>
      <w:r w:rsidRPr="00704B0C">
        <w:rPr>
          <w:b/>
          <w:szCs w:val="24"/>
          <w:lang w:val="bg-BG"/>
        </w:rPr>
        <w:t>лева</w:t>
      </w:r>
      <w:r w:rsidRPr="00704B0C">
        <w:rPr>
          <w:szCs w:val="24"/>
          <w:lang w:val="bg-BG"/>
        </w:rPr>
        <w:t xml:space="preserve"> (девет хиляди седемстотин седемдесет и девет лева), </w:t>
      </w:r>
      <w:r w:rsidR="004F4081" w:rsidRPr="00886B50">
        <w:rPr>
          <w:lang w:val="bg-BG"/>
        </w:rPr>
        <w:t>което се извършва в срок до три месеца</w:t>
      </w:r>
      <w:r w:rsidRPr="00704B0C">
        <w:rPr>
          <w:szCs w:val="24"/>
          <w:lang w:val="bg-BG"/>
        </w:rPr>
        <w:t xml:space="preserve"> след издаване на </w:t>
      </w:r>
      <w:r w:rsidRPr="00231297">
        <w:rPr>
          <w:lang w:val="bg-BG"/>
        </w:rPr>
        <w:t>уникален идентификационен номер</w:t>
      </w:r>
      <w:r w:rsidRPr="00231297">
        <w:rPr>
          <w:szCs w:val="24"/>
          <w:lang w:val="bg-BG"/>
        </w:rPr>
        <w:t xml:space="preserve"> на</w:t>
      </w:r>
      <w:r w:rsidRPr="00704B0C">
        <w:rPr>
          <w:szCs w:val="24"/>
          <w:lang w:val="bg-BG"/>
        </w:rPr>
        <w:t xml:space="preserve"> окомплектован</w:t>
      </w:r>
      <w:r w:rsidR="009E6335" w:rsidRPr="00704B0C">
        <w:rPr>
          <w:szCs w:val="24"/>
          <w:lang w:val="bg-BG"/>
        </w:rPr>
        <w:t>о</w:t>
      </w:r>
      <w:r w:rsidRPr="00704B0C">
        <w:rPr>
          <w:szCs w:val="24"/>
          <w:lang w:val="bg-BG"/>
        </w:rPr>
        <w:t xml:space="preserve"> с всички изискуеми документи съгласно </w:t>
      </w:r>
      <w:r w:rsidR="00FD3814" w:rsidRPr="00093FAB">
        <w:rPr>
          <w:szCs w:val="24"/>
          <w:lang w:val="bg-BG"/>
        </w:rPr>
        <w:t>Раздел 4 от</w:t>
      </w:r>
      <w:r w:rsidRPr="00093FAB">
        <w:rPr>
          <w:szCs w:val="24"/>
          <w:lang w:val="bg-BG"/>
        </w:rPr>
        <w:t xml:space="preserve"> </w:t>
      </w:r>
      <w:r w:rsidR="00C16F07" w:rsidRPr="00093FAB">
        <w:rPr>
          <w:szCs w:val="24"/>
          <w:lang w:val="bg-BG"/>
        </w:rPr>
        <w:t>Условия за изпълнение</w:t>
      </w:r>
      <w:r w:rsidRPr="00093FAB">
        <w:rPr>
          <w:szCs w:val="24"/>
          <w:lang w:val="bg-BG"/>
        </w:rPr>
        <w:t xml:space="preserve"> </w:t>
      </w:r>
      <w:r w:rsidR="009E6335" w:rsidRPr="00704B0C">
        <w:rPr>
          <w:szCs w:val="24"/>
          <w:lang w:val="bg-BG"/>
        </w:rPr>
        <w:t xml:space="preserve">искане </w:t>
      </w:r>
      <w:r w:rsidRPr="00704B0C">
        <w:rPr>
          <w:szCs w:val="24"/>
          <w:lang w:val="bg-BG"/>
        </w:rPr>
        <w:t xml:space="preserve">за второ плащане от </w:t>
      </w:r>
      <w:r w:rsidR="00F46649" w:rsidRPr="00704B0C">
        <w:rPr>
          <w:b/>
          <w:szCs w:val="24"/>
          <w:lang w:val="bg-BG"/>
        </w:rPr>
        <w:t>БЕНЕФИЦИЕНТА</w:t>
      </w:r>
      <w:r w:rsidRPr="00704B0C">
        <w:rPr>
          <w:szCs w:val="24"/>
          <w:lang w:val="bg-BG"/>
        </w:rPr>
        <w:t xml:space="preserve">, в случай на одобрение на помощта след извършени проверки, включително на място, относно </w:t>
      </w:r>
      <w:r w:rsidR="00DB242A">
        <w:rPr>
          <w:szCs w:val="24"/>
          <w:lang w:val="bg-BG"/>
        </w:rPr>
        <w:t xml:space="preserve">точно </w:t>
      </w:r>
      <w:r w:rsidRPr="00704B0C">
        <w:rPr>
          <w:szCs w:val="24"/>
          <w:lang w:val="bg-BG"/>
        </w:rPr>
        <w:t>изпълнение на бизнес плана, и извършен анализ за установяване на съответствието между фактическото състояние и одобрения бизнес план, съгласно чл. 8, ал. 5 от този договор</w:t>
      </w:r>
      <w:r w:rsidR="008D7B0F" w:rsidRPr="00704B0C">
        <w:rPr>
          <w:szCs w:val="24"/>
          <w:lang w:val="bg-BG"/>
        </w:rPr>
        <w:t xml:space="preserve"> и изпълнение на всички изисквания</w:t>
      </w:r>
      <w:r w:rsidR="00EA2F52" w:rsidRPr="00704B0C">
        <w:rPr>
          <w:szCs w:val="24"/>
          <w:lang w:val="bg-BG"/>
        </w:rPr>
        <w:t xml:space="preserve"> и поети ангажименти</w:t>
      </w:r>
      <w:r w:rsidR="008D7B0F" w:rsidRPr="00704B0C">
        <w:rPr>
          <w:szCs w:val="24"/>
          <w:lang w:val="bg-BG"/>
        </w:rPr>
        <w:t xml:space="preserve"> по този договор и условията за изпълнение</w:t>
      </w:r>
      <w:r w:rsidRPr="00704B0C">
        <w:rPr>
          <w:szCs w:val="24"/>
          <w:lang w:val="bg-BG"/>
        </w:rPr>
        <w:t xml:space="preserve">. Тримесечният срок </w:t>
      </w:r>
      <w:r w:rsidR="005B3ED0">
        <w:rPr>
          <w:szCs w:val="24"/>
          <w:lang w:val="bg-BG"/>
        </w:rPr>
        <w:t>за извършване на второто плащане</w:t>
      </w:r>
      <w:r w:rsidRPr="00704B0C">
        <w:rPr>
          <w:szCs w:val="24"/>
          <w:lang w:val="bg-BG"/>
        </w:rPr>
        <w:t xml:space="preserve"> се удължава в случаите </w:t>
      </w:r>
      <w:r w:rsidR="00DA5070" w:rsidRPr="00704B0C">
        <w:rPr>
          <w:szCs w:val="24"/>
          <w:lang w:val="bg-BG"/>
        </w:rPr>
        <w:t xml:space="preserve">и в срока </w:t>
      </w:r>
      <w:r w:rsidRPr="00704B0C">
        <w:rPr>
          <w:szCs w:val="24"/>
          <w:lang w:val="bg-BG"/>
        </w:rPr>
        <w:t xml:space="preserve">по </w:t>
      </w:r>
      <w:r w:rsidR="00FD3814" w:rsidRPr="00704B0C">
        <w:rPr>
          <w:szCs w:val="24"/>
          <w:lang w:val="bg-BG"/>
        </w:rPr>
        <w:t>т. 29 от Раздел</w:t>
      </w:r>
      <w:r w:rsidR="00E03AC8">
        <w:rPr>
          <w:szCs w:val="24"/>
          <w:lang w:val="bg-BG"/>
        </w:rPr>
        <w:t xml:space="preserve"> 2</w:t>
      </w:r>
      <w:r w:rsidR="00AE51A8">
        <w:rPr>
          <w:szCs w:val="24"/>
          <w:lang w:val="bg-BG"/>
        </w:rPr>
        <w:t xml:space="preserve"> </w:t>
      </w:r>
      <w:r w:rsidR="005B3ED0">
        <w:rPr>
          <w:szCs w:val="24"/>
          <w:lang w:val="bg-BG"/>
        </w:rPr>
        <w:t>„</w:t>
      </w:r>
      <w:r w:rsidR="005B3ED0" w:rsidRPr="005B3ED0">
        <w:rPr>
          <w:szCs w:val="24"/>
          <w:lang w:val="bg-BG"/>
        </w:rPr>
        <w:t>Финансово изпълнение на проектите и плащане</w:t>
      </w:r>
      <w:r w:rsidR="005B3ED0">
        <w:rPr>
          <w:szCs w:val="24"/>
          <w:lang w:val="bg-BG"/>
        </w:rPr>
        <w:t>“</w:t>
      </w:r>
      <w:r w:rsidR="00AE51A8">
        <w:rPr>
          <w:szCs w:val="24"/>
          <w:lang w:val="bg-BG"/>
        </w:rPr>
        <w:t xml:space="preserve"> </w:t>
      </w:r>
      <w:r w:rsidR="00FD3814" w:rsidRPr="00704B0C">
        <w:rPr>
          <w:szCs w:val="24"/>
          <w:lang w:val="bg-BG"/>
        </w:rPr>
        <w:t xml:space="preserve">от </w:t>
      </w:r>
      <w:r w:rsidR="005B3ED0">
        <w:rPr>
          <w:szCs w:val="24"/>
          <w:lang w:val="bg-BG"/>
        </w:rPr>
        <w:t>У</w:t>
      </w:r>
      <w:r w:rsidR="00FD3814" w:rsidRPr="00704B0C">
        <w:rPr>
          <w:szCs w:val="24"/>
          <w:lang w:val="bg-BG"/>
        </w:rPr>
        <w:t>словията за изпълнение</w:t>
      </w:r>
      <w:r w:rsidR="00244430">
        <w:rPr>
          <w:szCs w:val="24"/>
          <w:lang w:val="bg-BG"/>
        </w:rPr>
        <w:t>.</w:t>
      </w:r>
      <w:r w:rsidR="00AE51A8">
        <w:rPr>
          <w:szCs w:val="24"/>
          <w:lang w:val="bg-BG"/>
        </w:rPr>
        <w:t xml:space="preserve"> 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lang w:val="bg-BG"/>
        </w:rPr>
        <w:t xml:space="preserve">(3) </w:t>
      </w:r>
      <w:r w:rsidR="00DF38E3" w:rsidRPr="00704B0C">
        <w:rPr>
          <w:szCs w:val="24"/>
          <w:lang w:val="bg-BG"/>
        </w:rPr>
        <w:t xml:space="preserve">Искането </w:t>
      </w:r>
      <w:r w:rsidRPr="00704B0C">
        <w:rPr>
          <w:szCs w:val="24"/>
          <w:lang w:val="bg-BG"/>
        </w:rPr>
        <w:t xml:space="preserve">за второ плащане се подава в срок до </w:t>
      </w:r>
      <w:r w:rsidR="00DB2551" w:rsidRPr="00704B0C">
        <w:rPr>
          <w:szCs w:val="24"/>
          <w:lang w:val="bg-BG"/>
        </w:rPr>
        <w:t>......................</w:t>
      </w:r>
      <w:r w:rsidRPr="00704B0C">
        <w:rPr>
          <w:szCs w:val="24"/>
          <w:lang w:val="bg-BG"/>
        </w:rPr>
        <w:t xml:space="preserve">г. </w:t>
      </w:r>
      <w:r w:rsidR="00DF38E3" w:rsidRPr="00704B0C">
        <w:rPr>
          <w:szCs w:val="24"/>
          <w:lang w:val="bg-BG"/>
        </w:rPr>
        <w:t>/</w:t>
      </w:r>
      <w:r w:rsidRPr="00704B0C">
        <w:rPr>
          <w:i/>
          <w:szCs w:val="24"/>
          <w:lang w:val="bg-BG"/>
        </w:rPr>
        <w:t xml:space="preserve">посочен в </w:t>
      </w:r>
      <w:r w:rsidR="00DF38E3" w:rsidRPr="00704B0C">
        <w:rPr>
          <w:i/>
          <w:szCs w:val="24"/>
          <w:lang w:val="bg-BG"/>
        </w:rPr>
        <w:t>проектното предложение</w:t>
      </w:r>
      <w:r w:rsidRPr="00704B0C">
        <w:rPr>
          <w:i/>
          <w:szCs w:val="24"/>
          <w:lang w:val="bg-BG"/>
        </w:rPr>
        <w:t xml:space="preserve"> срок за това</w:t>
      </w:r>
      <w:r w:rsidR="00DF38E3" w:rsidRPr="00704B0C">
        <w:rPr>
          <w:i/>
          <w:szCs w:val="24"/>
          <w:lang w:val="bg-BG"/>
        </w:rPr>
        <w:t>, който е</w:t>
      </w:r>
      <w:r w:rsidRPr="00704B0C">
        <w:rPr>
          <w:szCs w:val="24"/>
          <w:lang w:val="bg-BG"/>
        </w:rPr>
        <w:t xml:space="preserve"> </w:t>
      </w:r>
      <w:r w:rsidRPr="00704B0C">
        <w:rPr>
          <w:i/>
          <w:szCs w:val="24"/>
          <w:lang w:val="bg-BG"/>
        </w:rPr>
        <w:t xml:space="preserve">най-рано 1 г. и 6 м. и най-късно 4 г. и 6 м. от датата на подаване на </w:t>
      </w:r>
      <w:r w:rsidR="00C20346">
        <w:rPr>
          <w:i/>
          <w:szCs w:val="24"/>
          <w:lang w:val="bg-BG"/>
        </w:rPr>
        <w:t>проектното предложение</w:t>
      </w:r>
      <w:r w:rsidR="00244430">
        <w:rPr>
          <w:i/>
          <w:szCs w:val="24"/>
          <w:lang w:val="bg-BG"/>
        </w:rPr>
        <w:t>/</w:t>
      </w:r>
      <w:r w:rsidRPr="00704B0C">
        <w:rPr>
          <w:szCs w:val="24"/>
          <w:lang w:val="bg-BG"/>
        </w:rPr>
        <w:t xml:space="preserve">. Когато в </w:t>
      </w:r>
      <w:r w:rsidRPr="00704B0C">
        <w:rPr>
          <w:szCs w:val="24"/>
          <w:shd w:val="clear" w:color="auto" w:fill="FEFEFE"/>
          <w:lang w:val="bg-BG"/>
        </w:rPr>
        <w:t xml:space="preserve">стопанството се отглеждат едногодишни култури, срокът за подаване трябва да бъде след извършване на засяването/засаждането на културите и най-малко един месец преди очакваното прибиране на реколтата от тях. Когато в стопанството се отглеждат различни видове едногодишни култури и техните срокове за засаждане и прибиране на реколтата са различни, срокът за подаване на </w:t>
      </w:r>
      <w:r w:rsidR="00731465" w:rsidRPr="00704B0C">
        <w:rPr>
          <w:szCs w:val="24"/>
          <w:shd w:val="clear" w:color="auto" w:fill="FEFEFE"/>
          <w:lang w:val="bg-BG"/>
        </w:rPr>
        <w:t xml:space="preserve">искането </w:t>
      </w:r>
      <w:r w:rsidRPr="00704B0C">
        <w:rPr>
          <w:szCs w:val="24"/>
          <w:shd w:val="clear" w:color="auto" w:fill="FEFEFE"/>
          <w:lang w:val="bg-BG"/>
        </w:rPr>
        <w:t xml:space="preserve">се определя в съответствие с най-късния от тези срокове. </w:t>
      </w:r>
    </w:p>
    <w:p w:rsidR="004F4945" w:rsidRPr="00704B0C" w:rsidRDefault="00B41FD4" w:rsidP="000E3A49">
      <w:pPr>
        <w:pStyle w:val="NormalWeb"/>
        <w:ind w:firstLine="708"/>
        <w:rPr>
          <w:bCs/>
          <w:shd w:val="clear" w:color="auto" w:fill="FEFEFE"/>
        </w:rPr>
      </w:pPr>
      <w:r w:rsidRPr="00704B0C">
        <w:rPr>
          <w:shd w:val="clear" w:color="auto" w:fill="FEFEFE"/>
        </w:rPr>
        <w:t xml:space="preserve">(4) Когато </w:t>
      </w:r>
      <w:r w:rsidR="00F46649" w:rsidRPr="00704B0C">
        <w:rPr>
          <w:b/>
          <w:shd w:val="clear" w:color="auto" w:fill="FEFEFE"/>
        </w:rPr>
        <w:t>БЕНЕФИЦИЕНТЪ</w:t>
      </w:r>
      <w:r w:rsidRPr="00704B0C">
        <w:rPr>
          <w:b/>
          <w:shd w:val="clear" w:color="auto" w:fill="FEFEFE"/>
        </w:rPr>
        <w:t>Т</w:t>
      </w:r>
      <w:r w:rsidRPr="00704B0C">
        <w:rPr>
          <w:shd w:val="clear" w:color="auto" w:fill="FEFEFE"/>
        </w:rPr>
        <w:t xml:space="preserve"> е </w:t>
      </w:r>
      <w:r w:rsidRPr="00704B0C">
        <w:t>юридическо лице</w:t>
      </w:r>
      <w:r w:rsidR="00235902" w:rsidRPr="00704B0C">
        <w:t xml:space="preserve"> или кооперация</w:t>
      </w:r>
      <w:r w:rsidRPr="00704B0C">
        <w:rPr>
          <w:shd w:val="clear" w:color="auto" w:fill="FEFEFE"/>
        </w:rPr>
        <w:t xml:space="preserve">, плащането по ал. 2, т. 1 се извършва след сключването на отделен договор за поръчителство между </w:t>
      </w:r>
      <w:r w:rsidRPr="00704B0C">
        <w:rPr>
          <w:b/>
          <w:shd w:val="clear" w:color="auto" w:fill="FEFEFE"/>
        </w:rPr>
        <w:t>ФОНДА</w:t>
      </w:r>
      <w:r w:rsidRPr="00704B0C">
        <w:rPr>
          <w:shd w:val="clear" w:color="auto" w:fill="FEFEFE"/>
        </w:rPr>
        <w:t xml:space="preserve"> и собственик</w:t>
      </w:r>
      <w:r w:rsidR="0060505A">
        <w:rPr>
          <w:shd w:val="clear" w:color="auto" w:fill="FEFEFE"/>
        </w:rPr>
        <w:t>а/</w:t>
      </w:r>
      <w:r w:rsidR="0060505A" w:rsidRPr="0060505A">
        <w:rPr>
          <w:shd w:val="clear" w:color="auto" w:fill="FEFEFE"/>
        </w:rPr>
        <w:t>собствениците</w:t>
      </w:r>
      <w:r w:rsidRPr="00704B0C">
        <w:rPr>
          <w:shd w:val="clear" w:color="auto" w:fill="FEFEFE"/>
        </w:rPr>
        <w:t xml:space="preserve"> на капитала</w:t>
      </w:r>
      <w:r w:rsidR="009762C5" w:rsidRPr="00704B0C">
        <w:rPr>
          <w:shd w:val="clear" w:color="auto" w:fill="FEFEFE"/>
        </w:rPr>
        <w:t xml:space="preserve"> или </w:t>
      </w:r>
      <w:r w:rsidR="003909AB" w:rsidRPr="000D3BC4">
        <w:rPr>
          <w:shd w:val="clear" w:color="auto" w:fill="FEFEFE"/>
        </w:rPr>
        <w:t>членовете</w:t>
      </w:r>
      <w:r w:rsidR="009762C5" w:rsidRPr="00704B0C">
        <w:rPr>
          <w:shd w:val="clear" w:color="auto" w:fill="FEFEFE"/>
        </w:rPr>
        <w:t xml:space="preserve"> на кооперацията</w:t>
      </w:r>
      <w:r w:rsidRPr="00704B0C">
        <w:rPr>
          <w:shd w:val="clear" w:color="auto" w:fill="FEFEFE"/>
        </w:rPr>
        <w:t xml:space="preserve"> на </w:t>
      </w:r>
      <w:r w:rsidR="00F46649" w:rsidRPr="00704B0C">
        <w:rPr>
          <w:b/>
          <w:shd w:val="clear" w:color="auto" w:fill="FEFEFE"/>
        </w:rPr>
        <w:t>БЕНЕФИЦИЕНТА</w:t>
      </w:r>
      <w:r w:rsidR="004F4945" w:rsidRPr="00704B0C">
        <w:rPr>
          <w:b/>
          <w:shd w:val="clear" w:color="auto" w:fill="FEFEFE"/>
        </w:rPr>
        <w:t xml:space="preserve">. </w:t>
      </w:r>
      <w:r w:rsidR="004F4945" w:rsidRPr="00704B0C">
        <w:rPr>
          <w:shd w:val="clear" w:color="auto" w:fill="FEFEFE"/>
        </w:rPr>
        <w:t>Д</w:t>
      </w:r>
      <w:r w:rsidR="004F4945" w:rsidRPr="00704B0C">
        <w:rPr>
          <w:bCs/>
          <w:shd w:val="clear" w:color="auto" w:fill="FEFEFE"/>
        </w:rPr>
        <w:t>оговорът за поръчителство между РА и собственика/собствениците на капитала на дружеството бенефициент или членовете на кооперацията съдържа задължение на поръчителя/</w:t>
      </w:r>
      <w:proofErr w:type="spellStart"/>
      <w:r w:rsidR="004F4945" w:rsidRPr="00704B0C">
        <w:rPr>
          <w:bCs/>
          <w:shd w:val="clear" w:color="auto" w:fill="FEFEFE"/>
        </w:rPr>
        <w:t>ите</w:t>
      </w:r>
      <w:proofErr w:type="spellEnd"/>
      <w:r w:rsidR="004F4945" w:rsidRPr="00704B0C">
        <w:rPr>
          <w:bCs/>
          <w:shd w:val="clear" w:color="auto" w:fill="FEFEFE"/>
        </w:rPr>
        <w:t xml:space="preserve"> неотменимо и безусловно да отговаря/т за изпълнение на задължението на </w:t>
      </w:r>
      <w:r w:rsidR="00F46649" w:rsidRPr="00704B0C">
        <w:rPr>
          <w:b/>
          <w:shd w:val="clear" w:color="auto" w:fill="FEFEFE"/>
        </w:rPr>
        <w:t>БЕНЕФИЦИЕНТА</w:t>
      </w:r>
      <w:r w:rsidR="004F4945" w:rsidRPr="00704B0C">
        <w:rPr>
          <w:bCs/>
          <w:shd w:val="clear" w:color="auto" w:fill="FEFEFE"/>
        </w:rPr>
        <w:t xml:space="preserve"> да възстанови получената по административния договор финансова помощ,</w:t>
      </w:r>
      <w:r w:rsidR="004F4945" w:rsidRPr="00704B0C">
        <w:rPr>
          <w:shd w:val="clear" w:color="auto" w:fill="FEFEFE"/>
        </w:rPr>
        <w:t xml:space="preserve"> до размера на сумата по </w:t>
      </w:r>
      <w:r w:rsidR="004F4945" w:rsidRPr="00093FAB">
        <w:rPr>
          <w:shd w:val="clear" w:color="auto" w:fill="FEFEFE"/>
        </w:rPr>
        <w:t>чл. 3, ал. 1</w:t>
      </w:r>
      <w:r w:rsidR="004F4945" w:rsidRPr="00704B0C">
        <w:rPr>
          <w:shd w:val="clear" w:color="auto" w:fill="FEFEFE"/>
        </w:rPr>
        <w:t xml:space="preserve"> от този договор</w:t>
      </w:r>
      <w:r w:rsidR="004F4945" w:rsidRPr="00704B0C">
        <w:rPr>
          <w:bCs/>
          <w:shd w:val="clear" w:color="auto" w:fill="FEFEFE"/>
        </w:rPr>
        <w:t xml:space="preserve">. Срокът за задължението по </w:t>
      </w:r>
      <w:r w:rsidR="004F4945" w:rsidRPr="00704B0C">
        <w:rPr>
          <w:bCs/>
          <w:shd w:val="clear" w:color="auto" w:fill="FEFEFE"/>
        </w:rPr>
        <w:lastRenderedPageBreak/>
        <w:t xml:space="preserve">договора за поръчителство трябва да покрива период от пет години считано от датата на сключване на административния договор, удължен с шест месеца. </w:t>
      </w:r>
    </w:p>
    <w:p w:rsidR="004F4945" w:rsidRDefault="00F7315D" w:rsidP="00093FAB">
      <w:pPr>
        <w:suppressAutoHyphens w:val="0"/>
        <w:ind w:firstLine="708"/>
        <w:jc w:val="both"/>
        <w:rPr>
          <w:bCs/>
          <w:color w:val="000000"/>
          <w:sz w:val="24"/>
          <w:szCs w:val="24"/>
          <w:shd w:val="clear" w:color="auto" w:fill="FEFEFE"/>
          <w:lang w:val="bg-BG"/>
        </w:rPr>
      </w:pPr>
      <w:r w:rsidRPr="00704B0C">
        <w:rPr>
          <w:bCs/>
          <w:color w:val="000000"/>
          <w:sz w:val="24"/>
          <w:szCs w:val="24"/>
          <w:shd w:val="clear" w:color="auto" w:fill="FEFEFE"/>
          <w:lang w:val="bg-BG"/>
        </w:rPr>
        <w:t>(5</w:t>
      </w:r>
      <w:r w:rsidR="004F4945" w:rsidRPr="00704B0C">
        <w:rPr>
          <w:bCs/>
          <w:color w:val="000000"/>
          <w:sz w:val="24"/>
          <w:szCs w:val="24"/>
          <w:shd w:val="clear" w:color="auto" w:fill="FEFEFE"/>
          <w:lang w:val="bg-BG"/>
        </w:rPr>
        <w:t>) Поръчителят/поръчителите трябва да се яви/ят пред съответната областна дирекция на Държавен фонд "Земеделие" в срок до 14 дни от сключване на административния договор за подписване на договора за поръчителство</w:t>
      </w:r>
      <w:r w:rsidRPr="00704B0C">
        <w:rPr>
          <w:bCs/>
          <w:color w:val="000000"/>
          <w:sz w:val="24"/>
          <w:szCs w:val="24"/>
          <w:shd w:val="clear" w:color="auto" w:fill="FEFEFE"/>
          <w:lang w:val="bg-BG"/>
        </w:rPr>
        <w:t>.</w:t>
      </w:r>
    </w:p>
    <w:p w:rsidR="00C066DC" w:rsidRDefault="00C066DC" w:rsidP="00093FAB">
      <w:pPr>
        <w:suppressAutoHyphens w:val="0"/>
        <w:ind w:firstLine="708"/>
        <w:jc w:val="both"/>
        <w:rPr>
          <w:bCs/>
          <w:color w:val="000000"/>
          <w:sz w:val="24"/>
          <w:szCs w:val="24"/>
          <w:shd w:val="clear" w:color="auto" w:fill="FEFEFE"/>
          <w:lang w:val="bg-BG"/>
        </w:rPr>
      </w:pPr>
      <w:r>
        <w:rPr>
          <w:bCs/>
          <w:color w:val="000000"/>
          <w:sz w:val="24"/>
          <w:szCs w:val="24"/>
          <w:shd w:val="clear" w:color="auto" w:fill="FEFEFE"/>
          <w:lang w:val="bg-BG"/>
        </w:rPr>
        <w:t xml:space="preserve">(6) Началният икономически размер на стопанството, измерен в стопански </w:t>
      </w:r>
      <w:proofErr w:type="spellStart"/>
      <w:r>
        <w:rPr>
          <w:bCs/>
          <w:color w:val="000000"/>
          <w:sz w:val="24"/>
          <w:szCs w:val="24"/>
          <w:shd w:val="clear" w:color="auto" w:fill="FEFEFE"/>
          <w:lang w:val="bg-BG"/>
        </w:rPr>
        <w:t>поизводствен</w:t>
      </w:r>
      <w:proofErr w:type="spellEnd"/>
      <w:r>
        <w:rPr>
          <w:bCs/>
          <w:color w:val="000000"/>
          <w:sz w:val="24"/>
          <w:szCs w:val="24"/>
          <w:shd w:val="clear" w:color="auto" w:fill="FEFEFE"/>
          <w:lang w:val="bg-BG"/>
        </w:rPr>
        <w:t xml:space="preserve"> обем (СПО) е определен на ………….  Евро. </w:t>
      </w:r>
    </w:p>
    <w:p w:rsidR="00C066DC" w:rsidRDefault="00C066DC" w:rsidP="00093FAB">
      <w:pPr>
        <w:suppressAutoHyphens w:val="0"/>
        <w:ind w:firstLine="708"/>
        <w:jc w:val="both"/>
        <w:rPr>
          <w:bCs/>
          <w:color w:val="000000"/>
          <w:sz w:val="24"/>
          <w:szCs w:val="24"/>
          <w:shd w:val="clear" w:color="auto" w:fill="FEFEFE"/>
          <w:lang w:val="bg-BG"/>
        </w:rPr>
      </w:pPr>
    </w:p>
    <w:p w:rsidR="00C066DC" w:rsidRPr="00704B0C" w:rsidRDefault="00C066DC" w:rsidP="00093FAB">
      <w:pPr>
        <w:suppressAutoHyphens w:val="0"/>
        <w:ind w:firstLine="708"/>
        <w:jc w:val="both"/>
        <w:rPr>
          <w:bCs/>
          <w:color w:val="000000"/>
          <w:sz w:val="24"/>
          <w:szCs w:val="24"/>
          <w:shd w:val="clear" w:color="auto" w:fill="FEFEFE"/>
          <w:lang w:val="bg-BG"/>
        </w:rPr>
      </w:pPr>
      <w:r>
        <w:rPr>
          <w:bCs/>
          <w:color w:val="000000"/>
          <w:sz w:val="24"/>
          <w:szCs w:val="24"/>
          <w:shd w:val="clear" w:color="auto" w:fill="FEFEFE"/>
          <w:lang w:val="bg-BG"/>
        </w:rPr>
        <w:t xml:space="preserve">(7) Когато </w:t>
      </w:r>
      <w:r w:rsidRPr="00C066DC">
        <w:rPr>
          <w:bCs/>
          <w:color w:val="000000"/>
          <w:sz w:val="24"/>
          <w:szCs w:val="24"/>
          <w:shd w:val="clear" w:color="auto" w:fill="FEFEFE"/>
          <w:lang w:val="bg-BG"/>
        </w:rPr>
        <w:t>икономическия</w:t>
      </w:r>
      <w:r>
        <w:rPr>
          <w:bCs/>
          <w:color w:val="000000"/>
          <w:sz w:val="24"/>
          <w:szCs w:val="24"/>
          <w:shd w:val="clear" w:color="auto" w:fill="FEFEFE"/>
          <w:lang w:val="bg-BG"/>
        </w:rPr>
        <w:t>т</w:t>
      </w:r>
      <w:r w:rsidRPr="00C066DC">
        <w:rPr>
          <w:bCs/>
          <w:color w:val="000000"/>
          <w:sz w:val="24"/>
          <w:szCs w:val="24"/>
          <w:shd w:val="clear" w:color="auto" w:fill="FEFEFE"/>
          <w:lang w:val="bg-BG"/>
        </w:rPr>
        <w:t xml:space="preserve"> размер на стопанството се определя въз основата на засяване/засаждане, извършено след датата на сключване на този договор, ФОНДЪТ извършва проверка на място за определянето </w:t>
      </w:r>
      <w:r>
        <w:rPr>
          <w:bCs/>
          <w:color w:val="000000"/>
          <w:sz w:val="24"/>
          <w:szCs w:val="24"/>
          <w:shd w:val="clear" w:color="auto" w:fill="FEFEFE"/>
          <w:lang w:val="bg-BG"/>
        </w:rPr>
        <w:t>на същия</w:t>
      </w:r>
      <w:r w:rsidRPr="00C066DC">
        <w:rPr>
          <w:bCs/>
          <w:color w:val="000000"/>
          <w:sz w:val="24"/>
          <w:szCs w:val="24"/>
          <w:shd w:val="clear" w:color="auto" w:fill="FEFEFE"/>
          <w:lang w:val="bg-BG"/>
        </w:rPr>
        <w:t>, след което началния</w:t>
      </w:r>
      <w:r>
        <w:rPr>
          <w:bCs/>
          <w:color w:val="000000"/>
          <w:sz w:val="24"/>
          <w:szCs w:val="24"/>
          <w:shd w:val="clear" w:color="auto" w:fill="FEFEFE"/>
          <w:lang w:val="bg-BG"/>
        </w:rPr>
        <w:t>т</w:t>
      </w:r>
      <w:r w:rsidRPr="00C066DC">
        <w:rPr>
          <w:bCs/>
          <w:color w:val="000000"/>
          <w:sz w:val="24"/>
          <w:szCs w:val="24"/>
          <w:shd w:val="clear" w:color="auto" w:fill="FEFEFE"/>
          <w:lang w:val="bg-BG"/>
        </w:rPr>
        <w:t xml:space="preserve"> икономически размер се посочва в договора с нарочно изменение.</w:t>
      </w:r>
    </w:p>
    <w:p w:rsidR="004F4945" w:rsidRPr="001B4B03" w:rsidRDefault="007B2EB2" w:rsidP="000E3A49">
      <w:pPr>
        <w:pStyle w:val="NormalWeb"/>
        <w:rPr>
          <w:bCs/>
          <w:shd w:val="clear" w:color="auto" w:fill="FEFEFE"/>
        </w:rPr>
      </w:pPr>
      <w:r w:rsidRPr="00704B0C">
        <w:rPr>
          <w:b/>
        </w:rPr>
        <w:t>Чл. 4</w:t>
      </w:r>
      <w:r w:rsidRPr="00704B0C">
        <w:t xml:space="preserve">. </w:t>
      </w:r>
      <w:r w:rsidRPr="00704B0C">
        <w:rPr>
          <w:shd w:val="clear" w:color="auto" w:fill="FEFEFE"/>
        </w:rPr>
        <w:t xml:space="preserve">Плащане по чл. 3 от този договор се извършва след проверките и при спазване на изискванията на Регламент за изпълнение (ЕС) № 809/2014 </w:t>
      </w:r>
      <w:r w:rsidRPr="00704B0C">
        <w:rPr>
          <w:bCs/>
          <w:shd w:val="clear" w:color="auto" w:fill="FEFEFE"/>
        </w:rPr>
        <w:t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 w:rsidRPr="00704B0C">
        <w:rPr>
          <w:shd w:val="clear" w:color="auto" w:fill="FEFEFE"/>
        </w:rPr>
        <w:t xml:space="preserve">, на условията и на задълженията на </w:t>
      </w:r>
      <w:r w:rsidR="00F46649" w:rsidRPr="00704B0C">
        <w:rPr>
          <w:b/>
          <w:shd w:val="clear" w:color="auto" w:fill="FEFEFE"/>
        </w:rPr>
        <w:t>БЕНЕФИЦИЕНТА</w:t>
      </w:r>
      <w:r w:rsidRPr="00704B0C">
        <w:rPr>
          <w:shd w:val="clear" w:color="auto" w:fill="FEFEFE"/>
        </w:rPr>
        <w:t xml:space="preserve">, определени в акт на правото </w:t>
      </w:r>
      <w:r w:rsidRPr="001B4B03">
        <w:rPr>
          <w:shd w:val="clear" w:color="auto" w:fill="FEFEFE"/>
        </w:rPr>
        <w:t xml:space="preserve">на Европейския съюз, </w:t>
      </w:r>
      <w:r w:rsidR="00FD3814" w:rsidRPr="001B4B03">
        <w:t>Условия за изпълнение</w:t>
      </w:r>
      <w:r w:rsidRPr="001B4B03">
        <w:t xml:space="preserve"> и този договор</w:t>
      </w:r>
      <w:r w:rsidRPr="001B4B03">
        <w:rPr>
          <w:shd w:val="clear" w:color="auto" w:fill="FEFEFE"/>
        </w:rPr>
        <w:t>.</w:t>
      </w:r>
      <w:r w:rsidR="004F4945" w:rsidRPr="001B4B03">
        <w:rPr>
          <w:rFonts w:ascii="Verdana" w:hAnsi="Verdana"/>
        </w:rPr>
        <w:t xml:space="preserve"> </w:t>
      </w:r>
    </w:p>
    <w:p w:rsidR="007B2EB2" w:rsidRPr="00D56265" w:rsidRDefault="007B2EB2" w:rsidP="007B2EB2">
      <w:pPr>
        <w:pStyle w:val="BodyTextIndent"/>
        <w:ind w:left="0" w:firstLine="708"/>
        <w:rPr>
          <w:lang w:val="bg-BG"/>
        </w:rPr>
      </w:pPr>
    </w:p>
    <w:p w:rsidR="007B2EB2" w:rsidRPr="00C940F4" w:rsidRDefault="007B2EB2" w:rsidP="00C940F4">
      <w:pPr>
        <w:pStyle w:val="NormalWeb"/>
        <w:rPr>
          <w:shd w:val="clear" w:color="auto" w:fill="FEFEFE"/>
        </w:rPr>
      </w:pPr>
      <w:r w:rsidRPr="00C940F4">
        <w:rPr>
          <w:b/>
          <w:shd w:val="clear" w:color="auto" w:fill="FEFEFE"/>
        </w:rPr>
        <w:t>Чл. 5.</w:t>
      </w:r>
      <w:r w:rsidRPr="00C940F4">
        <w:rPr>
          <w:shd w:val="clear" w:color="auto" w:fill="FEFEFE"/>
        </w:rPr>
        <w:t xml:space="preserve"> </w:t>
      </w:r>
      <w:r w:rsidRPr="00C940F4">
        <w:rPr>
          <w:b/>
          <w:shd w:val="clear" w:color="auto" w:fill="FEFEFE"/>
        </w:rPr>
        <w:t>ФОНДЪТ</w:t>
      </w:r>
      <w:r w:rsidRPr="00C940F4">
        <w:rPr>
          <w:shd w:val="clear" w:color="auto" w:fill="FEFEFE"/>
        </w:rPr>
        <w:t xml:space="preserve"> изплаща помощта по банков път по банковата сметка на </w:t>
      </w:r>
      <w:r w:rsidR="00F46649" w:rsidRPr="00C940F4">
        <w:rPr>
          <w:b/>
          <w:shd w:val="clear" w:color="auto" w:fill="FEFEFE"/>
        </w:rPr>
        <w:t>БЕНЕФИЦИЕНТА</w:t>
      </w:r>
      <w:r w:rsidRPr="00C940F4">
        <w:rPr>
          <w:shd w:val="clear" w:color="auto" w:fill="FEFEFE"/>
        </w:rPr>
        <w:t>, посочена в този договор или в допълнително споразумение към него, освен</w:t>
      </w:r>
      <w:r w:rsidR="001B4B03" w:rsidRPr="00C940F4">
        <w:rPr>
          <w:shd w:val="clear" w:color="auto" w:fill="FEFEFE"/>
        </w:rPr>
        <w:t xml:space="preserve"> </w:t>
      </w:r>
      <w:r w:rsidRPr="00C940F4">
        <w:rPr>
          <w:shd w:val="clear" w:color="auto" w:fill="FEFEFE"/>
        </w:rPr>
        <w:t xml:space="preserve">когато на </w:t>
      </w:r>
      <w:r w:rsidRPr="00C940F4">
        <w:rPr>
          <w:b/>
          <w:shd w:val="clear" w:color="auto" w:fill="FEFEFE"/>
        </w:rPr>
        <w:t>ФОНДА</w:t>
      </w:r>
      <w:r w:rsidRPr="00C940F4">
        <w:rPr>
          <w:shd w:val="clear" w:color="auto" w:fill="FEFEFE"/>
        </w:rPr>
        <w:t xml:space="preserve"> бъде представен надлежен документ, съдържащ основание за извършване на плащане към трето лице.</w:t>
      </w:r>
    </w:p>
    <w:p w:rsidR="007B2EB2" w:rsidRPr="00D56265" w:rsidRDefault="007B2EB2" w:rsidP="007B2EB2">
      <w:pPr>
        <w:autoSpaceDE w:val="0"/>
        <w:ind w:right="-1"/>
        <w:jc w:val="both"/>
        <w:rPr>
          <w:lang w:val="bg-BG"/>
        </w:rPr>
      </w:pPr>
    </w:p>
    <w:p w:rsidR="007B2EB2" w:rsidRPr="00704B0C" w:rsidRDefault="007B2EB2" w:rsidP="007B2EB2">
      <w:pPr>
        <w:pStyle w:val="BodyText"/>
        <w:jc w:val="center"/>
        <w:rPr>
          <w:b/>
          <w:lang w:val="bg-BG"/>
        </w:rPr>
      </w:pPr>
      <w:r w:rsidRPr="00543451">
        <w:rPr>
          <w:b/>
          <w:lang w:val="bg-BG"/>
        </w:rPr>
        <w:t>ІІІ. СРОК</w:t>
      </w:r>
      <w:r w:rsidRPr="00704B0C">
        <w:rPr>
          <w:b/>
          <w:lang w:val="bg-BG"/>
        </w:rPr>
        <w:t xml:space="preserve"> НА ДОГОВОРА</w:t>
      </w:r>
    </w:p>
    <w:p w:rsidR="007B2EB2" w:rsidRPr="00704B0C" w:rsidRDefault="007B2EB2" w:rsidP="007B2EB2">
      <w:pPr>
        <w:pStyle w:val="BodyText"/>
        <w:rPr>
          <w:lang w:val="bg-BG"/>
        </w:rPr>
      </w:pP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b/>
          <w:szCs w:val="24"/>
          <w:lang w:val="bg-BG"/>
        </w:rPr>
        <w:t>Чл. 6.</w:t>
      </w:r>
      <w:r w:rsidRPr="00704B0C">
        <w:rPr>
          <w:szCs w:val="24"/>
          <w:shd w:val="clear" w:color="auto" w:fill="FEFEFE"/>
          <w:lang w:val="bg-BG"/>
        </w:rPr>
        <w:t xml:space="preserve"> (1)</w:t>
      </w:r>
      <w:r w:rsidRPr="00704B0C">
        <w:rPr>
          <w:szCs w:val="24"/>
          <w:lang w:val="bg-BG"/>
        </w:rPr>
        <w:t xml:space="preserve"> </w:t>
      </w:r>
      <w:r w:rsidR="00F46649" w:rsidRPr="00704B0C">
        <w:rPr>
          <w:b/>
          <w:szCs w:val="24"/>
          <w:lang w:val="bg-BG"/>
        </w:rPr>
        <w:t>БЕНЕФИЦИЕНТЪ</w:t>
      </w:r>
      <w:r w:rsidRPr="00704B0C">
        <w:rPr>
          <w:b/>
          <w:szCs w:val="24"/>
          <w:lang w:val="bg-BG"/>
        </w:rPr>
        <w:t>Т</w:t>
      </w:r>
      <w:r w:rsidRPr="00704B0C">
        <w:rPr>
          <w:szCs w:val="24"/>
          <w:lang w:val="bg-BG"/>
        </w:rPr>
        <w:t xml:space="preserve"> се </w:t>
      </w:r>
      <w:r w:rsidRPr="003C55E5">
        <w:rPr>
          <w:szCs w:val="24"/>
          <w:lang w:val="bg-BG"/>
        </w:rPr>
        <w:t xml:space="preserve">задължава да </w:t>
      </w:r>
      <w:r w:rsidRPr="001B4B03">
        <w:rPr>
          <w:szCs w:val="24"/>
          <w:shd w:val="clear" w:color="auto" w:fill="FEFEFE"/>
          <w:lang w:val="bg-BG"/>
        </w:rPr>
        <w:t>изпълни представения от него и одобрен бизнес план в периода от сключване на тоз</w:t>
      </w:r>
      <w:r w:rsidRPr="003C55E5">
        <w:rPr>
          <w:szCs w:val="24"/>
          <w:shd w:val="clear" w:color="auto" w:fill="FEFEFE"/>
          <w:lang w:val="bg-BG"/>
        </w:rPr>
        <w:t xml:space="preserve">и договор до   </w:t>
      </w:r>
      <w:r w:rsidR="007B78CB" w:rsidRPr="001B4B03">
        <w:rPr>
          <w:szCs w:val="24"/>
          <w:shd w:val="clear" w:color="auto" w:fill="FEFEFE"/>
          <w:lang w:val="bg-BG"/>
        </w:rPr>
        <w:t>.................</w:t>
      </w:r>
      <w:r w:rsidRPr="00704B0C">
        <w:rPr>
          <w:szCs w:val="24"/>
          <w:shd w:val="clear" w:color="auto" w:fill="FEFEFE"/>
          <w:lang w:val="bg-BG"/>
        </w:rPr>
        <w:t xml:space="preserve">   г. 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>(2)</w:t>
      </w:r>
      <w:r w:rsidRPr="00704B0C">
        <w:rPr>
          <w:szCs w:val="24"/>
          <w:lang w:val="bg-BG"/>
        </w:rPr>
        <w:t xml:space="preserve">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БЕНЕФИЦИЕНТЪ</w:t>
      </w:r>
      <w:r w:rsidRPr="00704B0C">
        <w:rPr>
          <w:b/>
          <w:szCs w:val="24"/>
          <w:shd w:val="clear" w:color="auto" w:fill="FEFEFE"/>
          <w:lang w:val="bg-BG"/>
        </w:rPr>
        <w:t>Т</w:t>
      </w:r>
      <w:r w:rsidRPr="00704B0C">
        <w:rPr>
          <w:szCs w:val="24"/>
          <w:shd w:val="clear" w:color="auto" w:fill="FEFEFE"/>
          <w:lang w:val="bg-BG"/>
        </w:rPr>
        <w:t xml:space="preserve"> се задължава да започне реалното изпълнение на бизнес плана в срок, не по-дълъг от девет месеца от сключването на този договор;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lang w:val="bg-BG"/>
        </w:rPr>
      </w:pPr>
      <w:r w:rsidRPr="00704B0C">
        <w:rPr>
          <w:szCs w:val="24"/>
          <w:shd w:val="clear" w:color="auto" w:fill="FEFEFE"/>
          <w:lang w:val="bg-BG"/>
        </w:rPr>
        <w:t xml:space="preserve">(3) В срока по ал. 1 </w:t>
      </w:r>
      <w:r w:rsidR="00F46649" w:rsidRPr="00704B0C">
        <w:rPr>
          <w:b/>
          <w:lang w:val="bg-BG"/>
        </w:rPr>
        <w:t>БЕНЕФИЦИЕНТЪ</w:t>
      </w:r>
      <w:r w:rsidRPr="00704B0C">
        <w:rPr>
          <w:b/>
          <w:lang w:val="bg-BG"/>
        </w:rPr>
        <w:t>Т</w:t>
      </w:r>
      <w:r w:rsidRPr="00704B0C">
        <w:rPr>
          <w:lang w:val="bg-BG"/>
        </w:rPr>
        <w:t xml:space="preserve"> е длъжен да</w:t>
      </w:r>
      <w:r w:rsidRPr="00704B0C">
        <w:rPr>
          <w:szCs w:val="24"/>
          <w:shd w:val="clear" w:color="auto" w:fill="FEFEFE"/>
          <w:lang w:val="bg-BG"/>
        </w:rPr>
        <w:t xml:space="preserve"> </w:t>
      </w:r>
      <w:r w:rsidRPr="00704B0C">
        <w:rPr>
          <w:szCs w:val="24"/>
          <w:lang w:val="bg-BG"/>
        </w:rPr>
        <w:t xml:space="preserve">изпълни изцяло бизнес плана, включително да представи лиценз, разрешение и/или регистрация, когато за извършването на дейността/инвестицията съгласно действащото законодателство се изисква лицензиране, разрешение и/или регистрация, както и всички останали нормативно и договорно установени задължения на </w:t>
      </w:r>
      <w:r w:rsidR="00F46649" w:rsidRPr="00704B0C">
        <w:rPr>
          <w:b/>
          <w:szCs w:val="24"/>
          <w:lang w:val="bg-BG"/>
        </w:rPr>
        <w:t>БЕНЕФИЦИЕНТА</w:t>
      </w:r>
      <w:r w:rsidRPr="00704B0C">
        <w:rPr>
          <w:szCs w:val="24"/>
          <w:lang w:val="bg-BG"/>
        </w:rPr>
        <w:t xml:space="preserve"> и произтичащи от предоставеното подпомагане ангажименти.</w:t>
      </w:r>
    </w:p>
    <w:p w:rsidR="007B2EB2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 w:rsidDel="00782B9E">
        <w:rPr>
          <w:szCs w:val="24"/>
          <w:shd w:val="clear" w:color="auto" w:fill="FEFEFE"/>
          <w:lang w:val="bg-BG"/>
        </w:rPr>
        <w:t xml:space="preserve"> </w:t>
      </w:r>
      <w:r w:rsidRPr="00704B0C">
        <w:rPr>
          <w:szCs w:val="24"/>
          <w:shd w:val="clear" w:color="auto" w:fill="FEFEFE"/>
          <w:lang w:val="bg-BG"/>
        </w:rPr>
        <w:t xml:space="preserve">(4) Срокът за изпълнение на всички нормативни и договорни задължения от страна на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БЕНЕФИЦИЕНТА</w:t>
      </w:r>
      <w:r w:rsidRPr="00704B0C">
        <w:rPr>
          <w:szCs w:val="24"/>
          <w:shd w:val="clear" w:color="auto" w:fill="FEFEFE"/>
          <w:lang w:val="bg-BG"/>
        </w:rPr>
        <w:t>,</w:t>
      </w:r>
      <w:r w:rsidRPr="00704B0C">
        <w:rPr>
          <w:b/>
          <w:szCs w:val="24"/>
          <w:shd w:val="clear" w:color="auto" w:fill="FEFEFE"/>
          <w:lang w:val="bg-BG"/>
        </w:rPr>
        <w:t xml:space="preserve"> </w:t>
      </w:r>
      <w:r w:rsidRPr="00704B0C">
        <w:rPr>
          <w:szCs w:val="24"/>
          <w:shd w:val="clear" w:color="auto" w:fill="FEFEFE"/>
          <w:lang w:val="bg-BG"/>
        </w:rPr>
        <w:t>произтичащи от предоставената финансова помощ, е 5 години от подписване на този договор, с изключение на срока за изпълнение на задълженията по чл. 13, ал. 2 и чл. 14, ал. 3 от този договор</w:t>
      </w:r>
      <w:r w:rsidR="00C81820" w:rsidRPr="00704B0C">
        <w:rPr>
          <w:szCs w:val="24"/>
          <w:shd w:val="clear" w:color="auto" w:fill="FEFEFE"/>
          <w:lang w:val="bg-BG"/>
        </w:rPr>
        <w:t>, за които е 5 години и шест месеца</w:t>
      </w:r>
      <w:r w:rsidRPr="00704B0C">
        <w:rPr>
          <w:szCs w:val="24"/>
          <w:shd w:val="clear" w:color="auto" w:fill="FEFEFE"/>
          <w:lang w:val="bg-BG"/>
        </w:rPr>
        <w:t xml:space="preserve">. </w:t>
      </w:r>
    </w:p>
    <w:p w:rsidR="00864679" w:rsidRPr="00704B0C" w:rsidRDefault="00864679" w:rsidP="00864679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>
        <w:rPr>
          <w:szCs w:val="24"/>
          <w:shd w:val="clear" w:color="auto" w:fill="FEFEFE"/>
          <w:lang w:val="bg-BG"/>
        </w:rPr>
        <w:t xml:space="preserve">(5) При наличие на съдебен спор БЕНЕФИЦИЕНТЪТ е длъжен да спазва </w:t>
      </w:r>
      <w:r w:rsidRPr="00704B0C">
        <w:rPr>
          <w:szCs w:val="24"/>
          <w:shd w:val="clear" w:color="auto" w:fill="FEFEFE"/>
          <w:lang w:val="bg-BG"/>
        </w:rPr>
        <w:t>задълженията по чл. 13, ал. 2 и чл. 14, ал. 3 от този договор</w:t>
      </w:r>
      <w:r>
        <w:rPr>
          <w:szCs w:val="24"/>
          <w:shd w:val="clear" w:color="auto" w:fill="FEFEFE"/>
          <w:lang w:val="bg-BG"/>
        </w:rPr>
        <w:t xml:space="preserve"> в период най-малко 6 (шест) месеца след влизане в сила на окончателното съдебно решение. </w:t>
      </w:r>
    </w:p>
    <w:p w:rsidR="007B2EB2" w:rsidRPr="00704B0C" w:rsidRDefault="007B2EB2" w:rsidP="007B2EB2">
      <w:pPr>
        <w:pStyle w:val="BodyTextIndent"/>
        <w:ind w:left="0" w:firstLine="708"/>
        <w:rPr>
          <w:lang w:val="bg-BG"/>
        </w:rPr>
      </w:pPr>
      <w:r w:rsidRPr="00704B0C">
        <w:rPr>
          <w:b/>
          <w:lang w:val="bg-BG"/>
        </w:rPr>
        <w:t>Чл. 7.</w:t>
      </w:r>
      <w:r w:rsidRPr="00704B0C">
        <w:rPr>
          <w:lang w:val="bg-BG"/>
        </w:rPr>
        <w:t xml:space="preserve"> Този договор има действие до окончателното уреждане на отношенията между страните, включително по въпроси, произтичащи от неговото неизпълнение.</w:t>
      </w:r>
      <w:r w:rsidR="004F24BE">
        <w:rPr>
          <w:lang w:val="bg-BG"/>
        </w:rPr>
        <w:t xml:space="preserve"> </w:t>
      </w:r>
    </w:p>
    <w:p w:rsidR="007B2EB2" w:rsidRPr="00704B0C" w:rsidRDefault="007B2EB2" w:rsidP="007B2EB2">
      <w:pPr>
        <w:pStyle w:val="BodyText"/>
        <w:rPr>
          <w:lang w:val="bg-BG"/>
        </w:rPr>
      </w:pPr>
    </w:p>
    <w:p w:rsidR="007B2EB2" w:rsidRPr="00704B0C" w:rsidRDefault="007B2EB2" w:rsidP="007B2EB2">
      <w:pPr>
        <w:pStyle w:val="BodyText"/>
        <w:jc w:val="center"/>
        <w:rPr>
          <w:b/>
          <w:lang w:val="bg-BG"/>
        </w:rPr>
      </w:pPr>
      <w:r w:rsidRPr="00704B0C">
        <w:rPr>
          <w:b/>
          <w:lang w:val="bg-BG"/>
        </w:rPr>
        <w:lastRenderedPageBreak/>
        <w:t>І</w:t>
      </w:r>
      <w:r w:rsidRPr="00704B0C">
        <w:rPr>
          <w:b/>
        </w:rPr>
        <w:t>V</w:t>
      </w:r>
      <w:r w:rsidRPr="00704B0C">
        <w:rPr>
          <w:b/>
          <w:lang w:val="bg-BG"/>
        </w:rPr>
        <w:t>. ПРАВА И ЗАДЪЛЖЕНИЯ НА СТРАНИТЕ</w:t>
      </w:r>
    </w:p>
    <w:p w:rsidR="007B2EB2" w:rsidRPr="00704B0C" w:rsidRDefault="007B2EB2" w:rsidP="007B2EB2">
      <w:pPr>
        <w:pStyle w:val="BodyText"/>
        <w:rPr>
          <w:lang w:val="bg-BG"/>
        </w:rPr>
      </w:pP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b/>
          <w:szCs w:val="24"/>
          <w:lang w:val="bg-BG"/>
        </w:rPr>
        <w:t>Чл. 8.</w:t>
      </w:r>
      <w:r w:rsidRPr="00704B0C">
        <w:rPr>
          <w:szCs w:val="24"/>
          <w:lang w:val="bg-BG"/>
        </w:rPr>
        <w:t xml:space="preserve"> </w:t>
      </w:r>
      <w:r w:rsidRPr="00704B0C">
        <w:rPr>
          <w:szCs w:val="24"/>
          <w:shd w:val="clear" w:color="auto" w:fill="FEFEFE"/>
          <w:lang w:val="bg-BG"/>
        </w:rPr>
        <w:t>(1)</w:t>
      </w:r>
      <w:r w:rsidRPr="00704B0C">
        <w:rPr>
          <w:szCs w:val="24"/>
          <w:lang w:val="bg-BG"/>
        </w:rPr>
        <w:t xml:space="preserve"> </w:t>
      </w:r>
      <w:r w:rsidRPr="00704B0C">
        <w:rPr>
          <w:b/>
          <w:szCs w:val="24"/>
          <w:lang w:val="bg-BG"/>
        </w:rPr>
        <w:t xml:space="preserve">ФОНДЪТ </w:t>
      </w:r>
      <w:r w:rsidRPr="00704B0C">
        <w:rPr>
          <w:szCs w:val="24"/>
          <w:lang w:val="bg-BG"/>
        </w:rPr>
        <w:t xml:space="preserve">има право да упражнява </w:t>
      </w:r>
      <w:r w:rsidRPr="00704B0C">
        <w:rPr>
          <w:szCs w:val="24"/>
          <w:shd w:val="clear" w:color="auto" w:fill="FEFEFE"/>
          <w:lang w:val="bg-BG"/>
        </w:rPr>
        <w:t>контрол</w:t>
      </w:r>
      <w:r w:rsidRPr="00704B0C">
        <w:rPr>
          <w:b/>
          <w:szCs w:val="24"/>
          <w:shd w:val="clear" w:color="auto" w:fill="FEFEFE"/>
          <w:lang w:val="bg-BG"/>
        </w:rPr>
        <w:t xml:space="preserve"> </w:t>
      </w:r>
      <w:r w:rsidRPr="00704B0C">
        <w:rPr>
          <w:szCs w:val="24"/>
          <w:shd w:val="clear" w:color="auto" w:fill="FEFEFE"/>
          <w:lang w:val="bg-BG"/>
        </w:rPr>
        <w:t xml:space="preserve">за изпълнение на условията и задълженията на </w:t>
      </w:r>
      <w:r w:rsidR="00F46649" w:rsidRPr="00704B0C">
        <w:rPr>
          <w:b/>
          <w:szCs w:val="24"/>
          <w:lang w:val="bg-BG"/>
        </w:rPr>
        <w:t>БЕНЕФИЦИЕНТА</w:t>
      </w:r>
      <w:r w:rsidRPr="00704B0C">
        <w:rPr>
          <w:szCs w:val="24"/>
          <w:shd w:val="clear" w:color="auto" w:fill="FEFEFE"/>
          <w:lang w:val="bg-BG"/>
        </w:rPr>
        <w:t xml:space="preserve"> по този договор, както и </w:t>
      </w:r>
      <w:r w:rsidR="00B84F09">
        <w:rPr>
          <w:szCs w:val="24"/>
          <w:shd w:val="clear" w:color="auto" w:fill="FEFEFE"/>
          <w:lang w:val="bg-BG"/>
        </w:rPr>
        <w:t xml:space="preserve">за изпълнение </w:t>
      </w:r>
      <w:r w:rsidRPr="00704B0C">
        <w:rPr>
          <w:szCs w:val="24"/>
          <w:shd w:val="clear" w:color="auto" w:fill="FEFEFE"/>
          <w:lang w:val="bg-BG"/>
        </w:rPr>
        <w:t>на нормативните изисквания, свързани с подпомаганата дейност. Контрол може да бъде извършван и от представители на Министерството на земеделието</w:t>
      </w:r>
      <w:r w:rsidR="001B4B03">
        <w:rPr>
          <w:szCs w:val="24"/>
          <w:shd w:val="clear" w:color="auto" w:fill="FEFEFE"/>
          <w:lang w:val="bg-BG"/>
        </w:rPr>
        <w:t>,</w:t>
      </w:r>
      <w:r w:rsidR="00030CAA">
        <w:rPr>
          <w:szCs w:val="24"/>
          <w:shd w:val="clear" w:color="auto" w:fill="FEFEFE"/>
          <w:lang w:val="bg-BG"/>
        </w:rPr>
        <w:t xml:space="preserve"> </w:t>
      </w:r>
      <w:r w:rsidRPr="00704B0C">
        <w:rPr>
          <w:szCs w:val="24"/>
          <w:shd w:val="clear" w:color="auto" w:fill="FEFEFE"/>
          <w:lang w:val="bg-BG"/>
        </w:rPr>
        <w:t>храните</w:t>
      </w:r>
      <w:r w:rsidR="001B4B03">
        <w:rPr>
          <w:szCs w:val="24"/>
          <w:shd w:val="clear" w:color="auto" w:fill="FEFEFE"/>
          <w:lang w:val="bg-BG"/>
        </w:rPr>
        <w:t xml:space="preserve"> и горите</w:t>
      </w:r>
      <w:r w:rsidRPr="00704B0C">
        <w:rPr>
          <w:szCs w:val="24"/>
          <w:shd w:val="clear" w:color="auto" w:fill="FEFEFE"/>
          <w:lang w:val="bg-BG"/>
        </w:rPr>
        <w:t xml:space="preserve">, Сметната палата, Европейската комисия и Европейската сметна палата и Европейската служба за борба с измамите </w:t>
      </w:r>
      <w:r w:rsidR="002E02CC" w:rsidRPr="002E02CC">
        <w:rPr>
          <w:szCs w:val="24"/>
          <w:shd w:val="clear" w:color="auto" w:fill="FEFEFE"/>
          <w:lang w:val="bg-BG"/>
        </w:rPr>
        <w:t>и Изпълнителна агенция „Сертификационен одит на средствата от европейските земеделски фондове“</w:t>
      </w:r>
      <w:r w:rsidR="002E02CC">
        <w:rPr>
          <w:szCs w:val="24"/>
          <w:shd w:val="clear" w:color="auto" w:fill="FEFEFE"/>
          <w:lang w:val="bg-BG"/>
        </w:rPr>
        <w:t xml:space="preserve"> </w:t>
      </w:r>
      <w:r w:rsidRPr="00704B0C">
        <w:rPr>
          <w:szCs w:val="24"/>
          <w:shd w:val="clear" w:color="auto" w:fill="FEFEFE"/>
          <w:lang w:val="bg-BG"/>
        </w:rPr>
        <w:t xml:space="preserve">в съответствие с предоставените им правомощия, като се легитимират пред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БЕНЕФИЦИЕНТА</w:t>
      </w:r>
      <w:r w:rsidRPr="00704B0C">
        <w:rPr>
          <w:szCs w:val="24"/>
          <w:shd w:val="clear" w:color="auto" w:fill="FEFEFE"/>
          <w:lang w:val="bg-BG"/>
        </w:rPr>
        <w:t>.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lang w:val="bg-BG"/>
        </w:rPr>
      </w:pPr>
      <w:r w:rsidRPr="00704B0C">
        <w:rPr>
          <w:szCs w:val="24"/>
          <w:shd w:val="clear" w:color="auto" w:fill="FEFEFE"/>
          <w:lang w:val="bg-BG"/>
        </w:rPr>
        <w:t>(2)</w:t>
      </w:r>
      <w:r w:rsidRPr="00704B0C">
        <w:rPr>
          <w:szCs w:val="24"/>
          <w:lang w:val="bg-BG"/>
        </w:rPr>
        <w:t xml:space="preserve"> Контролът по ал. 1 се извършва: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lang w:val="bg-BG"/>
        </w:rPr>
      </w:pPr>
      <w:r w:rsidRPr="00704B0C">
        <w:rPr>
          <w:szCs w:val="24"/>
          <w:lang w:val="bg-BG"/>
        </w:rPr>
        <w:t>1. чрез проверки на документи и посещения на място, включително с достъп до стопанството и всички документи и информация, необходими за проверката;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lang w:val="bg-BG"/>
        </w:rPr>
        <w:t xml:space="preserve">2. като се изисква от </w:t>
      </w:r>
      <w:r w:rsidR="00F46649" w:rsidRPr="00704B0C">
        <w:rPr>
          <w:b/>
          <w:lang w:val="bg-BG"/>
        </w:rPr>
        <w:t>БЕНЕФИЦИЕНТА</w:t>
      </w:r>
      <w:r w:rsidRPr="00704B0C">
        <w:rPr>
          <w:lang w:val="bg-BG"/>
        </w:rPr>
        <w:t xml:space="preserve">, както </w:t>
      </w:r>
      <w:r w:rsidRPr="00704B0C">
        <w:rPr>
          <w:szCs w:val="24"/>
          <w:lang w:val="bg-BG"/>
        </w:rPr>
        <w:t>и от неговите контрагенти по подпомаганите дейности</w:t>
      </w:r>
      <w:r w:rsidRPr="00704B0C">
        <w:rPr>
          <w:lang w:val="bg-BG"/>
        </w:rPr>
        <w:t xml:space="preserve"> документи, сведения, справки и всяка друга </w:t>
      </w:r>
      <w:r w:rsidRPr="00704B0C">
        <w:rPr>
          <w:szCs w:val="24"/>
          <w:shd w:val="clear" w:color="auto" w:fill="FEFEFE"/>
          <w:lang w:val="bg-BG"/>
        </w:rPr>
        <w:t>информация за осъществяването на подпомаганата дейност, включително при извършване на оц</w:t>
      </w:r>
      <w:r w:rsidR="000D4ED9">
        <w:rPr>
          <w:szCs w:val="24"/>
          <w:shd w:val="clear" w:color="auto" w:fill="FEFEFE"/>
          <w:lang w:val="bg-BG"/>
        </w:rPr>
        <w:t xml:space="preserve">еняване или наблюдение на ПРСР </w:t>
      </w:r>
      <w:r w:rsidRPr="00704B0C">
        <w:rPr>
          <w:szCs w:val="24"/>
          <w:shd w:val="clear" w:color="auto" w:fill="FEFEFE"/>
          <w:lang w:val="bg-BG"/>
        </w:rPr>
        <w:t>от страна на МЗХ</w:t>
      </w:r>
      <w:r w:rsidR="001B4B03">
        <w:rPr>
          <w:szCs w:val="24"/>
          <w:shd w:val="clear" w:color="auto" w:fill="FEFEFE"/>
          <w:lang w:val="bg-BG"/>
        </w:rPr>
        <w:t>Г</w:t>
      </w:r>
      <w:r w:rsidRPr="00704B0C">
        <w:rPr>
          <w:szCs w:val="24"/>
          <w:shd w:val="clear" w:color="auto" w:fill="FEFEFE"/>
          <w:lang w:val="bg-BG"/>
        </w:rPr>
        <w:t xml:space="preserve"> или Европейската комисия.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>3. чрез справки в официални регистри и получена информация от други държавни и общински органи и администрации.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 xml:space="preserve">(3) </w:t>
      </w:r>
      <w:r w:rsidRPr="00704B0C">
        <w:rPr>
          <w:b/>
          <w:szCs w:val="24"/>
          <w:lang w:val="bg-BG"/>
        </w:rPr>
        <w:t xml:space="preserve">ФОНДЪТ </w:t>
      </w:r>
      <w:r w:rsidRPr="00704B0C">
        <w:rPr>
          <w:szCs w:val="24"/>
          <w:lang w:val="bg-BG"/>
        </w:rPr>
        <w:t xml:space="preserve">има право </w:t>
      </w:r>
      <w:r w:rsidRPr="00704B0C">
        <w:rPr>
          <w:szCs w:val="24"/>
          <w:shd w:val="clear" w:color="auto" w:fill="FEFEFE"/>
          <w:lang w:val="bg-BG"/>
        </w:rPr>
        <w:t xml:space="preserve">да извършва проверките и посещенията на място през целия период от сключването на този договор до изтичане на пет години и шест месеца от тази дата с цел да установи фактическото съответствие с одобреното </w:t>
      </w:r>
      <w:r w:rsidR="00F015C4">
        <w:rPr>
          <w:szCs w:val="24"/>
          <w:shd w:val="clear" w:color="auto" w:fill="FEFEFE"/>
          <w:lang w:val="bg-BG"/>
        </w:rPr>
        <w:t>проектно предложение,</w:t>
      </w:r>
      <w:r w:rsidRPr="00704B0C">
        <w:rPr>
          <w:szCs w:val="24"/>
          <w:shd w:val="clear" w:color="auto" w:fill="FEFEFE"/>
          <w:lang w:val="bg-BG"/>
        </w:rPr>
        <w:t xml:space="preserve"> бизнес плана и заложените в него данни и показатели с действителното състояние, както и спазване от страна на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БЕНЕФИЦИЕНТА</w:t>
      </w:r>
      <w:r w:rsidRPr="00704B0C">
        <w:rPr>
          <w:szCs w:val="24"/>
          <w:shd w:val="clear" w:color="auto" w:fill="FEFEFE"/>
          <w:lang w:val="bg-BG"/>
        </w:rPr>
        <w:t xml:space="preserve"> на всички останали негови нормативни и договорни задължения.</w:t>
      </w:r>
      <w:r w:rsidR="009D16FB">
        <w:rPr>
          <w:szCs w:val="24"/>
          <w:shd w:val="clear" w:color="auto" w:fill="FEFEFE"/>
          <w:lang w:val="bg-BG"/>
        </w:rPr>
        <w:t xml:space="preserve"> При наличие на съдебен спор Фондът има право да извършва проверките и посещенията на място в период до 6 (шест) месеца след влизане в сила на окончателното съдебно решение. 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>(4) В случай на нередовност на документи, при непълнота и/или неяснота на заявени данни и посочени факти, както и при необходимост да се установи точно изпълнение на договорни и норма</w:t>
      </w:r>
      <w:r w:rsidR="00FD3814" w:rsidRPr="00704B0C">
        <w:rPr>
          <w:szCs w:val="24"/>
          <w:shd w:val="clear" w:color="auto" w:fill="FEFEFE"/>
          <w:lang w:val="bg-BG"/>
        </w:rPr>
        <w:t>т</w:t>
      </w:r>
      <w:r w:rsidRPr="00704B0C">
        <w:rPr>
          <w:szCs w:val="24"/>
          <w:shd w:val="clear" w:color="auto" w:fill="FEFEFE"/>
          <w:lang w:val="bg-BG"/>
        </w:rPr>
        <w:t xml:space="preserve">ивни задължения от страна на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БЕНЕФИЦИЕНТА</w:t>
      </w:r>
      <w:r w:rsidRPr="00704B0C">
        <w:rPr>
          <w:szCs w:val="24"/>
          <w:shd w:val="clear" w:color="auto" w:fill="FEFEFE"/>
          <w:lang w:val="bg-BG"/>
        </w:rPr>
        <w:t xml:space="preserve">, свързани с или произтичащи от подпомагането, </w:t>
      </w:r>
      <w:r w:rsidRPr="00704B0C">
        <w:rPr>
          <w:b/>
          <w:szCs w:val="24"/>
          <w:shd w:val="clear" w:color="auto" w:fill="FEFEFE"/>
          <w:lang w:val="bg-BG"/>
        </w:rPr>
        <w:t>ФОНДЪТ</w:t>
      </w:r>
      <w:r w:rsidRPr="00704B0C">
        <w:rPr>
          <w:szCs w:val="24"/>
          <w:shd w:val="clear" w:color="auto" w:fill="FEFEFE"/>
          <w:lang w:val="bg-BG"/>
        </w:rPr>
        <w:t xml:space="preserve"> има право да изисква от </w:t>
      </w:r>
      <w:r w:rsidR="00F46649" w:rsidRPr="00704B0C">
        <w:rPr>
          <w:b/>
          <w:szCs w:val="24"/>
          <w:lang w:val="bg-BG"/>
        </w:rPr>
        <w:t>БЕНЕФИЦИЕНТА</w:t>
      </w:r>
      <w:r w:rsidRPr="00704B0C">
        <w:rPr>
          <w:szCs w:val="24"/>
          <w:shd w:val="clear" w:color="auto" w:fill="FEFEFE"/>
          <w:lang w:val="bg-BG"/>
        </w:rPr>
        <w:t xml:space="preserve"> представянето на допълнителни данни и/или документи, </w:t>
      </w:r>
      <w:r w:rsidRPr="00C20346">
        <w:rPr>
          <w:szCs w:val="24"/>
          <w:shd w:val="clear" w:color="auto" w:fill="FEFEFE"/>
          <w:lang w:val="bg-BG"/>
        </w:rPr>
        <w:t>включително и такива, които не са част от описаните</w:t>
      </w:r>
      <w:r w:rsidRPr="00C940F4">
        <w:rPr>
          <w:szCs w:val="24"/>
          <w:shd w:val="clear" w:color="auto" w:fill="FEFEFE"/>
          <w:lang w:val="bg-BG"/>
        </w:rPr>
        <w:t xml:space="preserve"> </w:t>
      </w:r>
      <w:r w:rsidR="001B4B03" w:rsidRPr="00C940F4">
        <w:rPr>
          <w:szCs w:val="24"/>
          <w:shd w:val="clear" w:color="auto" w:fill="FEFEFE"/>
          <w:lang w:val="bg-BG"/>
        </w:rPr>
        <w:t xml:space="preserve">в </w:t>
      </w:r>
      <w:r w:rsidR="00FD3814" w:rsidRPr="00C940F4">
        <w:rPr>
          <w:szCs w:val="24"/>
          <w:shd w:val="clear" w:color="auto" w:fill="FEFEFE"/>
          <w:lang w:val="bg-BG"/>
        </w:rPr>
        <w:t>Раздел 4 от Условия за изпълнение</w:t>
      </w:r>
      <w:r w:rsidRPr="00C940F4">
        <w:rPr>
          <w:szCs w:val="24"/>
          <w:shd w:val="clear" w:color="auto" w:fill="FEFEFE"/>
          <w:lang w:val="bg-BG"/>
        </w:rPr>
        <w:t>, и/или отстраняване на непълноти и неточности в определен срок, както и да извършва проверки.</w:t>
      </w:r>
      <w:r w:rsidRPr="00704B0C">
        <w:rPr>
          <w:szCs w:val="24"/>
          <w:shd w:val="clear" w:color="auto" w:fill="FEFEFE"/>
          <w:lang w:val="bg-BG"/>
        </w:rPr>
        <w:t xml:space="preserve"> 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lang w:val="bg-BG"/>
        </w:rPr>
      </w:pPr>
      <w:r w:rsidRPr="00704B0C">
        <w:rPr>
          <w:szCs w:val="24"/>
          <w:shd w:val="clear" w:color="auto" w:fill="FEFEFE"/>
          <w:lang w:val="bg-BG"/>
        </w:rPr>
        <w:t xml:space="preserve">(5) </w:t>
      </w:r>
      <w:r w:rsidRPr="00704B0C">
        <w:rPr>
          <w:b/>
          <w:szCs w:val="24"/>
          <w:shd w:val="clear" w:color="auto" w:fill="FEFEFE"/>
          <w:lang w:val="bg-BG"/>
        </w:rPr>
        <w:t xml:space="preserve">ФОНДЪТ </w:t>
      </w:r>
      <w:r w:rsidRPr="00704B0C">
        <w:rPr>
          <w:szCs w:val="24"/>
          <w:shd w:val="clear" w:color="auto" w:fill="FEFEFE"/>
          <w:lang w:val="bg-BG"/>
        </w:rPr>
        <w:t xml:space="preserve">в </w:t>
      </w:r>
      <w:r w:rsidRPr="00C20346">
        <w:rPr>
          <w:szCs w:val="24"/>
          <w:shd w:val="clear" w:color="auto" w:fill="FEFEFE"/>
          <w:lang w:val="bg-BG"/>
        </w:rPr>
        <w:t xml:space="preserve">срок до </w:t>
      </w:r>
      <w:r w:rsidR="00731465" w:rsidRPr="00C20346">
        <w:rPr>
          <w:szCs w:val="24"/>
          <w:shd w:val="clear" w:color="auto" w:fill="FEFEFE"/>
          <w:lang w:val="bg-BG"/>
        </w:rPr>
        <w:t>90 дни</w:t>
      </w:r>
      <w:r w:rsidRPr="00C20346">
        <w:rPr>
          <w:szCs w:val="24"/>
          <w:shd w:val="clear" w:color="auto" w:fill="FEFEFE"/>
          <w:lang w:val="bg-BG"/>
        </w:rPr>
        <w:t xml:space="preserve"> </w:t>
      </w:r>
      <w:r w:rsidRPr="00C940F4">
        <w:rPr>
          <w:szCs w:val="24"/>
          <w:shd w:val="clear" w:color="auto" w:fill="FEFEFE"/>
          <w:lang w:val="bg-BG"/>
        </w:rPr>
        <w:t xml:space="preserve">от подаване на </w:t>
      </w:r>
      <w:r w:rsidR="00731465" w:rsidRPr="00C940F4">
        <w:rPr>
          <w:szCs w:val="24"/>
          <w:shd w:val="clear" w:color="auto" w:fill="FEFEFE"/>
          <w:lang w:val="bg-BG"/>
        </w:rPr>
        <w:t>искането</w:t>
      </w:r>
      <w:r w:rsidR="00731465" w:rsidRPr="00704B0C">
        <w:rPr>
          <w:szCs w:val="24"/>
          <w:shd w:val="clear" w:color="auto" w:fill="FEFEFE"/>
          <w:lang w:val="bg-BG"/>
        </w:rPr>
        <w:t xml:space="preserve"> </w:t>
      </w:r>
      <w:r w:rsidRPr="00704B0C">
        <w:rPr>
          <w:szCs w:val="24"/>
          <w:shd w:val="clear" w:color="auto" w:fill="FEFEFE"/>
          <w:lang w:val="bg-BG"/>
        </w:rPr>
        <w:t>за второ плащане извършва всички проверки, включително и на място, и одобрява или мотивирано отказва изплащането на финансовата помощ след извършен анализ за установяване на съответствието между фактическото състояние и одобрения бизнес план на</w:t>
      </w:r>
      <w:r w:rsidRPr="00704B0C">
        <w:rPr>
          <w:b/>
          <w:szCs w:val="24"/>
          <w:shd w:val="clear" w:color="auto" w:fill="FEFEFE"/>
          <w:lang w:val="bg-BG"/>
        </w:rPr>
        <w:t xml:space="preserve">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БЕНЕФИЦИЕНТА</w:t>
      </w:r>
      <w:r w:rsidRPr="00704B0C">
        <w:rPr>
          <w:b/>
          <w:szCs w:val="24"/>
          <w:shd w:val="clear" w:color="auto" w:fill="FEFEFE"/>
          <w:lang w:val="bg-BG"/>
        </w:rPr>
        <w:t>.</w:t>
      </w:r>
      <w:r w:rsidRPr="00704B0C">
        <w:rPr>
          <w:szCs w:val="24"/>
          <w:lang w:val="bg-BG"/>
        </w:rPr>
        <w:t xml:space="preserve"> Този срок се удължава в случаите по </w:t>
      </w:r>
      <w:r w:rsidR="00FD3814" w:rsidRPr="00704B0C">
        <w:rPr>
          <w:szCs w:val="24"/>
          <w:lang w:val="bg-BG"/>
        </w:rPr>
        <w:t>т. 29</w:t>
      </w:r>
      <w:r w:rsidR="00467514">
        <w:rPr>
          <w:szCs w:val="24"/>
          <w:lang w:val="bg-BG"/>
        </w:rPr>
        <w:t xml:space="preserve"> от Раздел </w:t>
      </w:r>
      <w:r w:rsidR="00467514" w:rsidRPr="00467514">
        <w:rPr>
          <w:szCs w:val="24"/>
          <w:lang w:val="bg-BG"/>
        </w:rPr>
        <w:t xml:space="preserve">2. </w:t>
      </w:r>
      <w:r w:rsidR="00467514">
        <w:rPr>
          <w:szCs w:val="24"/>
          <w:lang w:val="bg-BG"/>
        </w:rPr>
        <w:t>„</w:t>
      </w:r>
      <w:r w:rsidR="00467514" w:rsidRPr="00467514">
        <w:rPr>
          <w:szCs w:val="24"/>
          <w:lang w:val="bg-BG"/>
        </w:rPr>
        <w:t>Финансово изпълнение на проектите и плащане</w:t>
      </w:r>
      <w:r w:rsidR="00467514">
        <w:rPr>
          <w:szCs w:val="24"/>
          <w:lang w:val="bg-BG"/>
        </w:rPr>
        <w:t>“</w:t>
      </w:r>
      <w:r w:rsidR="00FD3814" w:rsidRPr="00704B0C">
        <w:rPr>
          <w:szCs w:val="24"/>
          <w:lang w:val="bg-BG"/>
        </w:rPr>
        <w:t xml:space="preserve"> от Условия за изпълнение.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 xml:space="preserve">(6) </w:t>
      </w:r>
      <w:r w:rsidRPr="00704B0C">
        <w:rPr>
          <w:b/>
          <w:szCs w:val="24"/>
          <w:shd w:val="clear" w:color="auto" w:fill="FEFEFE"/>
          <w:lang w:val="bg-BG"/>
        </w:rPr>
        <w:t xml:space="preserve">ФОНДЪТ </w:t>
      </w:r>
      <w:r w:rsidRPr="00704B0C">
        <w:rPr>
          <w:szCs w:val="24"/>
          <w:shd w:val="clear" w:color="auto" w:fill="FEFEFE"/>
          <w:lang w:val="bg-BG"/>
        </w:rPr>
        <w:t xml:space="preserve">има право да публикува данни за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БЕНЕФИЦИЕНТА</w:t>
      </w:r>
      <w:r w:rsidRPr="00704B0C">
        <w:rPr>
          <w:szCs w:val="24"/>
          <w:shd w:val="clear" w:color="auto" w:fill="FEFEFE"/>
          <w:lang w:val="bg-BG"/>
        </w:rPr>
        <w:t xml:space="preserve"> с цел осигуряване на публичност и прозрачност за предоставяне на помощта и при условията, определени в </w:t>
      </w:r>
      <w:hyperlink r:id="rId11" w:history="1">
        <w:r w:rsidRPr="00704B0C">
          <w:rPr>
            <w:rStyle w:val="Hyperlink"/>
            <w:color w:val="auto"/>
            <w:lang w:val="bg-BG"/>
          </w:rPr>
          <w:t>Регламент (ЕС) № 1306/2013</w:t>
        </w:r>
      </w:hyperlink>
      <w:r w:rsidRPr="00704B0C">
        <w:rPr>
          <w:lang w:val="bg-BG"/>
        </w:rPr>
        <w:t xml:space="preserve"> на Европейския парламент и на Съвета от 17 декември 2013 г. относно финансирането, управлението и мониторинга на общата селскостопанска политика (ОВ </w:t>
      </w:r>
      <w:r w:rsidRPr="00704B0C">
        <w:t>L</w:t>
      </w:r>
      <w:r w:rsidRPr="00704B0C">
        <w:rPr>
          <w:lang w:val="bg-BG"/>
        </w:rPr>
        <w:t xml:space="preserve"> 344, 20.12.2013 г.), като тези данни могат да бъдат обработени от органите за финансов контрол и от следствените органи на ЕС и на държавите членки с цел защита на финансовите интереси на ЕС.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b/>
          <w:szCs w:val="24"/>
          <w:shd w:val="clear" w:color="auto" w:fill="FEFEFE"/>
          <w:lang w:val="bg-BG"/>
        </w:rPr>
        <w:lastRenderedPageBreak/>
        <w:t>Чл. 9.</w:t>
      </w:r>
      <w:r w:rsidRPr="00704B0C">
        <w:rPr>
          <w:szCs w:val="24"/>
          <w:shd w:val="clear" w:color="auto" w:fill="FEFEFE"/>
          <w:lang w:val="bg-BG"/>
        </w:rPr>
        <w:t xml:space="preserve"> (1) </w:t>
      </w:r>
      <w:r w:rsidRPr="00704B0C">
        <w:rPr>
          <w:b/>
          <w:szCs w:val="24"/>
          <w:lang w:val="bg-BG"/>
        </w:rPr>
        <w:t>ФОНДЪТ</w:t>
      </w:r>
      <w:r w:rsidRPr="00704B0C">
        <w:rPr>
          <w:szCs w:val="24"/>
          <w:lang w:val="bg-BG"/>
        </w:rPr>
        <w:t xml:space="preserve"> изисква от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БЕНЕФИЦИЕНТА</w:t>
      </w:r>
      <w:r w:rsidRPr="00704B0C">
        <w:rPr>
          <w:b/>
          <w:szCs w:val="24"/>
          <w:shd w:val="clear" w:color="auto" w:fill="FEFEFE"/>
          <w:lang w:val="bg-BG"/>
        </w:rPr>
        <w:t xml:space="preserve"> </w:t>
      </w:r>
      <w:r w:rsidRPr="00704B0C">
        <w:rPr>
          <w:szCs w:val="24"/>
          <w:shd w:val="clear" w:color="auto" w:fill="FEFEFE"/>
          <w:lang w:val="bg-BG"/>
        </w:rPr>
        <w:t>връщане на полученото първо плащане по чл. 3, ал. 2, т. 1 от този договор</w:t>
      </w:r>
      <w:r w:rsidR="006B4F9B" w:rsidRPr="00704B0C">
        <w:rPr>
          <w:szCs w:val="24"/>
          <w:shd w:val="clear" w:color="auto" w:fill="FEFEFE"/>
          <w:lang w:val="bg-BG"/>
        </w:rPr>
        <w:t>, като</w:t>
      </w:r>
      <w:r w:rsidRPr="00704B0C">
        <w:rPr>
          <w:szCs w:val="24"/>
          <w:shd w:val="clear" w:color="auto" w:fill="FEFEFE"/>
          <w:lang w:val="bg-BG"/>
        </w:rPr>
        <w:t xml:space="preserve">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</w:t>
      </w:r>
      <w:r w:rsidR="00B91CD1" w:rsidRPr="00704B0C">
        <w:rPr>
          <w:b/>
          <w:szCs w:val="24"/>
          <w:shd w:val="clear" w:color="auto" w:fill="FEFEFE"/>
          <w:lang w:val="bg-BG"/>
        </w:rPr>
        <w:t>Ъ</w:t>
      </w:r>
      <w:r w:rsidRPr="00704B0C">
        <w:rPr>
          <w:b/>
          <w:szCs w:val="24"/>
          <w:shd w:val="clear" w:color="auto" w:fill="FEFEFE"/>
          <w:lang w:val="bg-BG"/>
        </w:rPr>
        <w:t>Т</w:t>
      </w:r>
      <w:r w:rsidRPr="00704B0C">
        <w:rPr>
          <w:szCs w:val="24"/>
          <w:shd w:val="clear" w:color="auto" w:fill="FEFEFE"/>
          <w:lang w:val="bg-BG"/>
        </w:rPr>
        <w:t xml:space="preserve"> няма право да получи второто плащане по чл. 3, ал. 2, т. 2 от този договор, когато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</w:t>
      </w:r>
      <w:r w:rsidR="00B91CD1" w:rsidRPr="00704B0C">
        <w:rPr>
          <w:b/>
          <w:szCs w:val="24"/>
          <w:shd w:val="clear" w:color="auto" w:fill="FEFEFE"/>
          <w:lang w:val="bg-BG"/>
        </w:rPr>
        <w:t>Ъ</w:t>
      </w:r>
      <w:r w:rsidRPr="00704B0C">
        <w:rPr>
          <w:b/>
          <w:szCs w:val="24"/>
          <w:shd w:val="clear" w:color="auto" w:fill="FEFEFE"/>
          <w:lang w:val="bg-BG"/>
        </w:rPr>
        <w:t>Т</w:t>
      </w:r>
      <w:r w:rsidRPr="00704B0C">
        <w:rPr>
          <w:szCs w:val="24"/>
          <w:shd w:val="clear" w:color="auto" w:fill="FEFEFE"/>
          <w:lang w:val="bg-BG"/>
        </w:rPr>
        <w:t>: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 xml:space="preserve">1. не е подал </w:t>
      </w:r>
      <w:r w:rsidR="00E96F87" w:rsidRPr="00704B0C">
        <w:rPr>
          <w:szCs w:val="24"/>
          <w:shd w:val="clear" w:color="auto" w:fill="FEFEFE"/>
          <w:lang w:val="bg-BG"/>
        </w:rPr>
        <w:t xml:space="preserve">искане </w:t>
      </w:r>
      <w:r w:rsidRPr="00704B0C">
        <w:rPr>
          <w:szCs w:val="24"/>
          <w:shd w:val="clear" w:color="auto" w:fill="FEFEFE"/>
          <w:lang w:val="bg-BG"/>
        </w:rPr>
        <w:t>за второ плащане, окомплектован</w:t>
      </w:r>
      <w:r w:rsidR="0006553C">
        <w:rPr>
          <w:szCs w:val="24"/>
          <w:shd w:val="clear" w:color="auto" w:fill="FEFEFE"/>
          <w:lang w:val="bg-BG"/>
        </w:rPr>
        <w:t>о</w:t>
      </w:r>
      <w:r w:rsidRPr="00704B0C">
        <w:rPr>
          <w:szCs w:val="24"/>
          <w:shd w:val="clear" w:color="auto" w:fill="FEFEFE"/>
          <w:lang w:val="bg-BG"/>
        </w:rPr>
        <w:t xml:space="preserve"> с всички изискуеми съгласно </w:t>
      </w:r>
      <w:r w:rsidR="00FD3814" w:rsidRPr="00093FAB">
        <w:rPr>
          <w:szCs w:val="24"/>
          <w:shd w:val="clear" w:color="auto" w:fill="FEFEFE"/>
          <w:lang w:val="bg-BG"/>
        </w:rPr>
        <w:t>Раздел 4 от условията за изпълнение</w:t>
      </w:r>
      <w:r w:rsidRPr="00704B0C">
        <w:rPr>
          <w:szCs w:val="24"/>
          <w:lang w:val="bg-BG"/>
        </w:rPr>
        <w:t xml:space="preserve"> </w:t>
      </w:r>
      <w:r w:rsidRPr="00704B0C">
        <w:rPr>
          <w:szCs w:val="24"/>
          <w:shd w:val="clear" w:color="auto" w:fill="FEFEFE"/>
          <w:lang w:val="bg-BG"/>
        </w:rPr>
        <w:t>документи в срока по чл. 3, ал. 3</w:t>
      </w:r>
      <w:r w:rsidR="007136DE" w:rsidRPr="00704B0C">
        <w:rPr>
          <w:szCs w:val="24"/>
          <w:shd w:val="clear" w:color="auto" w:fill="FEFEFE"/>
          <w:lang w:val="bg-BG"/>
        </w:rPr>
        <w:t xml:space="preserve"> от договора</w:t>
      </w:r>
      <w:r w:rsidRPr="00704B0C">
        <w:rPr>
          <w:szCs w:val="24"/>
          <w:shd w:val="clear" w:color="auto" w:fill="FEFEFE"/>
          <w:lang w:val="bg-BG"/>
        </w:rPr>
        <w:t xml:space="preserve"> </w:t>
      </w:r>
      <w:r w:rsidR="00A35B58" w:rsidRPr="00704B0C">
        <w:rPr>
          <w:szCs w:val="24"/>
          <w:shd w:val="clear" w:color="auto" w:fill="FEFEFE"/>
          <w:lang w:val="bg-BG"/>
        </w:rPr>
        <w:t>и/</w:t>
      </w:r>
      <w:r w:rsidRPr="00704B0C">
        <w:rPr>
          <w:szCs w:val="24"/>
          <w:shd w:val="clear" w:color="auto" w:fill="FEFEFE"/>
          <w:lang w:val="bg-BG"/>
        </w:rPr>
        <w:t xml:space="preserve">или не е представил изисканите от </w:t>
      </w:r>
      <w:r w:rsidRPr="00704B0C">
        <w:rPr>
          <w:b/>
          <w:szCs w:val="24"/>
          <w:shd w:val="clear" w:color="auto" w:fill="FEFEFE"/>
          <w:lang w:val="bg-BG"/>
        </w:rPr>
        <w:t>ФОНДА</w:t>
      </w:r>
      <w:r w:rsidRPr="00704B0C">
        <w:rPr>
          <w:szCs w:val="24"/>
          <w:shd w:val="clear" w:color="auto" w:fill="FEFEFE"/>
          <w:lang w:val="bg-BG"/>
        </w:rPr>
        <w:t xml:space="preserve"> допълнителни документи и/или информация</w:t>
      </w:r>
      <w:r w:rsidR="00C23488">
        <w:rPr>
          <w:szCs w:val="24"/>
          <w:shd w:val="clear" w:color="auto" w:fill="FEFEFE"/>
          <w:lang w:val="bg-BG"/>
        </w:rPr>
        <w:t xml:space="preserve">, съгласно т. 28 от Раздел </w:t>
      </w:r>
      <w:r w:rsidR="00C23488" w:rsidRPr="00C23488">
        <w:rPr>
          <w:szCs w:val="24"/>
          <w:shd w:val="clear" w:color="auto" w:fill="FEFEFE"/>
          <w:lang w:val="bg-BG"/>
        </w:rPr>
        <w:t xml:space="preserve">2. </w:t>
      </w:r>
      <w:r w:rsidR="00C23488">
        <w:rPr>
          <w:szCs w:val="24"/>
          <w:shd w:val="clear" w:color="auto" w:fill="FEFEFE"/>
          <w:lang w:val="bg-BG"/>
        </w:rPr>
        <w:t>„</w:t>
      </w:r>
      <w:r w:rsidR="00C23488" w:rsidRPr="00C23488">
        <w:rPr>
          <w:szCs w:val="24"/>
          <w:shd w:val="clear" w:color="auto" w:fill="FEFEFE"/>
          <w:lang w:val="bg-BG"/>
        </w:rPr>
        <w:t>Финансово изпълнение на проектите и плащане</w:t>
      </w:r>
      <w:r w:rsidR="00C23488">
        <w:rPr>
          <w:szCs w:val="24"/>
          <w:shd w:val="clear" w:color="auto" w:fill="FEFEFE"/>
          <w:lang w:val="bg-BG"/>
        </w:rPr>
        <w:t>“ от Условията за изпълнение,</w:t>
      </w:r>
      <w:r w:rsidRPr="00704B0C">
        <w:rPr>
          <w:szCs w:val="24"/>
          <w:shd w:val="clear" w:color="auto" w:fill="FEFEFE"/>
          <w:lang w:val="bg-BG"/>
        </w:rPr>
        <w:t xml:space="preserve"> в </w:t>
      </w:r>
      <w:r w:rsidRPr="00093FAB">
        <w:rPr>
          <w:szCs w:val="24"/>
          <w:shd w:val="clear" w:color="auto" w:fill="FEFEFE"/>
          <w:lang w:val="bg-BG"/>
        </w:rPr>
        <w:t xml:space="preserve">срок до </w:t>
      </w:r>
      <w:r w:rsidR="00FD3814" w:rsidRPr="00093FAB">
        <w:rPr>
          <w:szCs w:val="24"/>
          <w:shd w:val="clear" w:color="auto" w:fill="FEFEFE"/>
          <w:lang w:val="bg-BG"/>
        </w:rPr>
        <w:t>15 календарни</w:t>
      </w:r>
      <w:r w:rsidRPr="00093FAB">
        <w:rPr>
          <w:szCs w:val="24"/>
          <w:shd w:val="clear" w:color="auto" w:fill="FEFEFE"/>
          <w:lang w:val="bg-BG"/>
        </w:rPr>
        <w:t xml:space="preserve"> дни</w:t>
      </w:r>
      <w:r w:rsidRPr="00704B0C">
        <w:rPr>
          <w:szCs w:val="24"/>
          <w:shd w:val="clear" w:color="auto" w:fill="FEFEFE"/>
          <w:lang w:val="bg-BG"/>
        </w:rPr>
        <w:t xml:space="preserve"> от уведомяването за това;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 xml:space="preserve">2. не е изпълнил </w:t>
      </w:r>
      <w:r w:rsidR="004049B8" w:rsidRPr="00704B0C">
        <w:rPr>
          <w:szCs w:val="24"/>
          <w:shd w:val="clear" w:color="auto" w:fill="FEFEFE"/>
          <w:lang w:val="bg-BG"/>
        </w:rPr>
        <w:t xml:space="preserve">точно </w:t>
      </w:r>
      <w:r w:rsidRPr="00704B0C">
        <w:rPr>
          <w:szCs w:val="24"/>
          <w:shd w:val="clear" w:color="auto" w:fill="FEFEFE"/>
          <w:lang w:val="bg-BG"/>
        </w:rPr>
        <w:t xml:space="preserve">бизнес плана, включително в частта на заложените специфични цели и резултати, съгласно Приложение 3 и инвестиции в дълготрайни материални и/или нематериални активи, съгласно Приложение 2, както и когато бизнес плана не е изпълнен в срока по </w:t>
      </w:r>
      <w:r w:rsidRPr="00467514">
        <w:rPr>
          <w:szCs w:val="24"/>
          <w:shd w:val="clear" w:color="auto" w:fill="FEFEFE"/>
          <w:lang w:val="bg-BG"/>
        </w:rPr>
        <w:t>чл. 6, ал. 1 от този</w:t>
      </w:r>
      <w:r w:rsidRPr="00704B0C">
        <w:rPr>
          <w:szCs w:val="24"/>
          <w:shd w:val="clear" w:color="auto" w:fill="FEFEFE"/>
          <w:lang w:val="bg-BG"/>
        </w:rPr>
        <w:t xml:space="preserve"> договор;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>3. не е преминал обучение, включващо 18 учебни часа по основните проблеми на опазване на околната среда в земеделие</w:t>
      </w:r>
      <w:r w:rsidR="00861152">
        <w:rPr>
          <w:szCs w:val="24"/>
          <w:shd w:val="clear" w:color="auto" w:fill="FEFEFE"/>
          <w:lang w:val="bg-BG"/>
        </w:rPr>
        <w:t>то</w:t>
      </w:r>
      <w:r w:rsidRPr="00704B0C">
        <w:rPr>
          <w:szCs w:val="24"/>
          <w:shd w:val="clear" w:color="auto" w:fill="FEFEFE"/>
          <w:lang w:val="bg-BG"/>
        </w:rPr>
        <w:t xml:space="preserve"> в срок до подаване на </w:t>
      </w:r>
      <w:r w:rsidR="00564208" w:rsidRPr="00704B0C">
        <w:rPr>
          <w:szCs w:val="24"/>
          <w:shd w:val="clear" w:color="auto" w:fill="FEFEFE"/>
          <w:lang w:val="bg-BG"/>
        </w:rPr>
        <w:t xml:space="preserve">искането </w:t>
      </w:r>
      <w:r w:rsidRPr="00704B0C">
        <w:rPr>
          <w:szCs w:val="24"/>
          <w:shd w:val="clear" w:color="auto" w:fill="FEFEFE"/>
          <w:lang w:val="bg-BG"/>
        </w:rPr>
        <w:t xml:space="preserve">за второ плащане; </w:t>
      </w:r>
    </w:p>
    <w:p w:rsidR="00D747E4" w:rsidRDefault="00B41FD4" w:rsidP="007B2EB2">
      <w:pPr>
        <w:pStyle w:val="BodyTextIndent"/>
        <w:ind w:left="0" w:firstLine="708"/>
        <w:rPr>
          <w:lang w:val="bg-BG"/>
        </w:rPr>
      </w:pPr>
      <w:r w:rsidRPr="00704B0C">
        <w:rPr>
          <w:szCs w:val="24"/>
          <w:shd w:val="clear" w:color="auto" w:fill="FEFEFE"/>
          <w:lang w:val="bg-BG"/>
        </w:rPr>
        <w:t>4.</w:t>
      </w:r>
      <w:r w:rsidR="00D747E4" w:rsidRPr="00704B0C">
        <w:rPr>
          <w:rFonts w:ascii="Verdana" w:hAnsi="Verdana"/>
          <w:lang w:val="bg-BG"/>
        </w:rPr>
        <w:t xml:space="preserve"> </w:t>
      </w:r>
      <w:r w:rsidRPr="00704B0C">
        <w:rPr>
          <w:lang w:val="bg-BG"/>
        </w:rPr>
        <w:t xml:space="preserve">не е постигнал увеличаване на икономическия размер на стопанството спрямо първоначалния размер с най-малко 2000 евро, измерен в СПО, най-късно до изтичане на посочената в </w:t>
      </w:r>
      <w:proofErr w:type="spellStart"/>
      <w:r w:rsidRPr="00704B0C">
        <w:rPr>
          <w:lang w:val="bg-BG"/>
        </w:rPr>
        <w:t>бизнесплана</w:t>
      </w:r>
      <w:proofErr w:type="spellEnd"/>
      <w:r w:rsidRPr="00704B0C">
        <w:rPr>
          <w:lang w:val="bg-BG"/>
        </w:rPr>
        <w:t xml:space="preserve"> крайна дата на период за проверка на неговото изпълнение и/или увеличаване на обработваемата площ, в т.ч. на засетите/засадените култури в стопанството, с най-малко 20 на сто от площта спрямо датата на кандидатстване </w:t>
      </w:r>
      <w:r w:rsidR="00156EC3" w:rsidRPr="00156EC3">
        <w:rPr>
          <w:lang w:val="bg-BG"/>
        </w:rPr>
        <w:t>(</w:t>
      </w:r>
      <w:r w:rsidRPr="00704B0C">
        <w:rPr>
          <w:lang w:val="bg-BG"/>
        </w:rPr>
        <w:t xml:space="preserve">и/или увеличаване броя на отглежданите животни (всеки </w:t>
      </w:r>
      <w:r w:rsidR="00475653">
        <w:rPr>
          <w:lang w:val="bg-BG"/>
        </w:rPr>
        <w:t xml:space="preserve">един </w:t>
      </w:r>
      <w:r w:rsidRPr="00704B0C">
        <w:rPr>
          <w:lang w:val="bg-BG"/>
        </w:rPr>
        <w:t>вид</w:t>
      </w:r>
      <w:r w:rsidR="00475653">
        <w:rPr>
          <w:lang w:val="bg-BG"/>
        </w:rPr>
        <w:t xml:space="preserve"> от тях</w:t>
      </w:r>
      <w:r w:rsidRPr="00704B0C">
        <w:rPr>
          <w:lang w:val="bg-BG"/>
        </w:rPr>
        <w:t>) с най-малко 20 на сто спрямо животните към момента на кандидатстване</w:t>
      </w:r>
      <w:r w:rsidR="00677A3C" w:rsidRPr="00704B0C">
        <w:rPr>
          <w:lang w:val="bg-BG"/>
        </w:rPr>
        <w:t>;</w:t>
      </w:r>
    </w:p>
    <w:p w:rsidR="007B2EB2" w:rsidRPr="001418FF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>5. отглежда тютюн след края на текущата стопанска година спрямо датата на сключване на този договор;</w:t>
      </w:r>
    </w:p>
    <w:p w:rsidR="003F0CD1" w:rsidRPr="00704B0C" w:rsidRDefault="007B2EB2" w:rsidP="003F0CD1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>6. е създал изкуствени условия с оглед получаване на предимство за получаване на помощта в противоречие на целите на европейското и националното законодателство в областта на селското стопанство и с целите на подмярка 6.3;</w:t>
      </w:r>
    </w:p>
    <w:p w:rsidR="00E72DBE" w:rsidRPr="00704B0C" w:rsidRDefault="000C21CB" w:rsidP="007B2EB2">
      <w:pPr>
        <w:pStyle w:val="BodyTextIndent"/>
        <w:ind w:left="0" w:firstLine="708"/>
        <w:rPr>
          <w:szCs w:val="24"/>
          <w:lang w:val="bg-BG"/>
        </w:rPr>
      </w:pPr>
      <w:r w:rsidRPr="00704B0C">
        <w:rPr>
          <w:szCs w:val="24"/>
          <w:shd w:val="clear" w:color="auto" w:fill="FEFEFE"/>
          <w:lang w:val="bg-BG"/>
        </w:rPr>
        <w:t>7.</w:t>
      </w:r>
      <w:r w:rsidRPr="00704B0C">
        <w:rPr>
          <w:rFonts w:ascii="Verdana" w:hAnsi="Verdana"/>
          <w:lang w:val="bg-BG"/>
        </w:rPr>
        <w:t xml:space="preserve"> </w:t>
      </w:r>
      <w:r w:rsidR="00E72DBE" w:rsidRPr="00704B0C">
        <w:rPr>
          <w:szCs w:val="24"/>
          <w:lang w:val="bg-BG"/>
        </w:rPr>
        <w:t xml:space="preserve">проектът на </w:t>
      </w:r>
      <w:r w:rsidR="00F46649" w:rsidRPr="00704B0C">
        <w:rPr>
          <w:b/>
          <w:szCs w:val="24"/>
          <w:lang w:val="bg-BG"/>
        </w:rPr>
        <w:t>БЕНЕФИЦИЕНТ</w:t>
      </w:r>
      <w:r w:rsidR="00B91CD1" w:rsidRPr="00704B0C">
        <w:rPr>
          <w:b/>
          <w:szCs w:val="24"/>
          <w:lang w:val="bg-BG"/>
        </w:rPr>
        <w:t>Ъ</w:t>
      </w:r>
      <w:r w:rsidR="00E72DBE" w:rsidRPr="00704B0C">
        <w:rPr>
          <w:b/>
          <w:szCs w:val="24"/>
          <w:lang w:val="bg-BG"/>
        </w:rPr>
        <w:t>Т</w:t>
      </w:r>
      <w:r w:rsidR="00E72DBE" w:rsidRPr="00704B0C">
        <w:rPr>
          <w:szCs w:val="24"/>
          <w:lang w:val="bg-BG"/>
        </w:rPr>
        <w:t xml:space="preserve"> бил оценен съгласно критерия за подбор по т. 2.1. към раздел 22.1 „</w:t>
      </w:r>
      <w:r w:rsidR="00E72DBE" w:rsidRPr="00704B0C">
        <w:rPr>
          <w:bCs/>
          <w:szCs w:val="24"/>
          <w:lang w:val="bg-BG"/>
        </w:rPr>
        <w:t>Критерии за подбор на проект</w:t>
      </w:r>
      <w:r w:rsidR="00E72DBE" w:rsidRPr="00704B0C">
        <w:rPr>
          <w:szCs w:val="24"/>
          <w:lang w:val="bg-BG"/>
        </w:rPr>
        <w:t>ни предложения“</w:t>
      </w:r>
      <w:r w:rsidR="00E72DBE" w:rsidRPr="00704B0C">
        <w:rPr>
          <w:lang w:val="bg-BG"/>
        </w:rPr>
        <w:t xml:space="preserve"> </w:t>
      </w:r>
      <w:r w:rsidR="00E72DBE" w:rsidRPr="00704B0C">
        <w:rPr>
          <w:szCs w:val="24"/>
          <w:lang w:val="bg-BG"/>
        </w:rPr>
        <w:t>от Условията за кандидатстване и не е представил на ДФЗ-РА копие от договор за контрол по чл. 18, ал. 3 от Закона за прилагане на Общата организация на пазарите на земеделски продукти на Европейския съюз с контролиращо лице</w:t>
      </w:r>
      <w:r w:rsidR="000A6CB9">
        <w:rPr>
          <w:szCs w:val="24"/>
          <w:lang w:val="bg-BG"/>
        </w:rPr>
        <w:t>,</w:t>
      </w:r>
      <w:r w:rsidR="000A6CB9" w:rsidRPr="009D16FB">
        <w:rPr>
          <w:lang w:val="bg-BG"/>
        </w:rPr>
        <w:t xml:space="preserve"> </w:t>
      </w:r>
      <w:r w:rsidR="000A6CB9" w:rsidRPr="000A6CB9">
        <w:rPr>
          <w:szCs w:val="24"/>
          <w:lang w:val="bg-BG"/>
        </w:rPr>
        <w:t>получило разрешение от министъра на земеделието и храните за осъществяване на контрол за спазване правилата на биологичното производство по реда на чл. 19 и 20 от ЗПООПЗПЕС,</w:t>
      </w:r>
      <w:r w:rsidR="00E72DBE" w:rsidRPr="00704B0C">
        <w:rPr>
          <w:szCs w:val="24"/>
          <w:lang w:val="bg-BG"/>
        </w:rPr>
        <w:t xml:space="preserve"> </w:t>
      </w:r>
      <w:r w:rsidR="000A6CB9">
        <w:rPr>
          <w:szCs w:val="24"/>
          <w:lang w:val="bg-BG"/>
        </w:rPr>
        <w:t>заедно с копие от</w:t>
      </w:r>
      <w:r w:rsidR="00E72DBE" w:rsidRPr="00704B0C">
        <w:rPr>
          <w:szCs w:val="24"/>
          <w:lang w:val="bg-BG"/>
        </w:rPr>
        <w:t xml:space="preserve"> </w:t>
      </w:r>
      <w:proofErr w:type="spellStart"/>
      <w:r w:rsidR="00E72DBE" w:rsidRPr="00704B0C">
        <w:rPr>
          <w:szCs w:val="24"/>
          <w:lang w:val="bg-BG"/>
        </w:rPr>
        <w:t>писменно</w:t>
      </w:r>
      <w:proofErr w:type="spellEnd"/>
      <w:r w:rsidR="00E72DBE" w:rsidRPr="00704B0C">
        <w:rPr>
          <w:szCs w:val="24"/>
          <w:lang w:val="bg-BG"/>
        </w:rPr>
        <w:t xml:space="preserve"> доказателство съгласно чл.</w:t>
      </w:r>
      <w:r w:rsidR="005E428F">
        <w:rPr>
          <w:szCs w:val="24"/>
          <w:lang w:val="bg-BG"/>
        </w:rPr>
        <w:t xml:space="preserve"> </w:t>
      </w:r>
      <w:r w:rsidR="00E72DBE" w:rsidRPr="00704B0C">
        <w:rPr>
          <w:szCs w:val="24"/>
          <w:lang w:val="bg-BG"/>
        </w:rPr>
        <w:t xml:space="preserve">29 от Регламент (ЕО) № 834/2007 </w:t>
      </w:r>
      <w:r w:rsidR="000A6CB9" w:rsidRPr="000A6CB9">
        <w:rPr>
          <w:szCs w:val="24"/>
          <w:lang w:val="bg-BG"/>
        </w:rPr>
        <w:t>за биологична продукция издаден от контролиращо лице, удостоверяващ че кандидатът е производител на продукт/и, сертифициран/и като биологичен/ни</w:t>
      </w:r>
      <w:r w:rsidR="00E72DBE" w:rsidRPr="00704B0C">
        <w:rPr>
          <w:szCs w:val="24"/>
          <w:lang w:val="bg-BG"/>
        </w:rPr>
        <w:t>;</w:t>
      </w:r>
    </w:p>
    <w:p w:rsidR="00B07BA6" w:rsidRDefault="00677A3C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>8</w:t>
      </w:r>
      <w:r w:rsidR="007B2EB2" w:rsidRPr="00704B0C">
        <w:rPr>
          <w:szCs w:val="24"/>
          <w:shd w:val="clear" w:color="auto" w:fill="FEFEFE"/>
          <w:lang w:val="bg-BG"/>
        </w:rPr>
        <w:t>. проектът</w:t>
      </w:r>
      <w:r w:rsidR="00385480" w:rsidRPr="00704B0C">
        <w:rPr>
          <w:szCs w:val="24"/>
          <w:shd w:val="clear" w:color="auto" w:fill="FEFEFE"/>
          <w:lang w:val="bg-BG"/>
        </w:rPr>
        <w:t xml:space="preserve"> на </w:t>
      </w:r>
      <w:r w:rsidR="00385480" w:rsidRPr="00093FAB">
        <w:rPr>
          <w:b/>
          <w:lang w:val="bg-BG"/>
        </w:rPr>
        <w:t>БЕНЕФИЦИЕНТА</w:t>
      </w:r>
      <w:r w:rsidR="007B2EB2" w:rsidRPr="00704B0C">
        <w:rPr>
          <w:szCs w:val="24"/>
          <w:shd w:val="clear" w:color="auto" w:fill="FEFEFE"/>
          <w:lang w:val="bg-BG"/>
        </w:rPr>
        <w:t xml:space="preserve"> е оценен по някой от критериите за подбор, посочени в </w:t>
      </w:r>
      <w:r w:rsidR="00FD3814" w:rsidRPr="00704B0C">
        <w:rPr>
          <w:szCs w:val="24"/>
          <w:shd w:val="clear" w:color="auto" w:fill="FEFEFE"/>
          <w:lang w:val="bg-BG"/>
        </w:rPr>
        <w:t>Раздел 22 от Условия за кандидатстване</w:t>
      </w:r>
      <w:r w:rsidR="007B2EB2" w:rsidRPr="00704B0C">
        <w:rPr>
          <w:szCs w:val="24"/>
          <w:shd w:val="clear" w:color="auto" w:fill="FEFEFE"/>
          <w:lang w:val="bg-BG"/>
        </w:rPr>
        <w:t xml:space="preserve"> и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</w:t>
      </w:r>
      <w:r w:rsidR="00B91CD1" w:rsidRPr="00704B0C">
        <w:rPr>
          <w:b/>
          <w:szCs w:val="24"/>
          <w:shd w:val="clear" w:color="auto" w:fill="FEFEFE"/>
          <w:lang w:val="bg-BG"/>
        </w:rPr>
        <w:t>Ъ</w:t>
      </w:r>
      <w:r w:rsidR="007B2EB2" w:rsidRPr="00704B0C">
        <w:rPr>
          <w:b/>
          <w:szCs w:val="24"/>
          <w:shd w:val="clear" w:color="auto" w:fill="FEFEFE"/>
          <w:lang w:val="bg-BG"/>
        </w:rPr>
        <w:t>Т</w:t>
      </w:r>
      <w:r w:rsidR="007B2EB2" w:rsidRPr="00704B0C">
        <w:rPr>
          <w:szCs w:val="24"/>
          <w:shd w:val="clear" w:color="auto" w:fill="FEFEFE"/>
          <w:lang w:val="bg-BG"/>
        </w:rPr>
        <w:t xml:space="preserve"> не е поддържал съответствие с</w:t>
      </w:r>
      <w:r w:rsidR="00385480" w:rsidRPr="00704B0C">
        <w:rPr>
          <w:szCs w:val="24"/>
          <w:shd w:val="clear" w:color="auto" w:fill="FEFEFE"/>
          <w:lang w:val="bg-BG"/>
        </w:rPr>
        <w:t xml:space="preserve"> минималните изисквания на</w:t>
      </w:r>
      <w:r w:rsidR="007B2EB2" w:rsidRPr="00704B0C">
        <w:rPr>
          <w:szCs w:val="24"/>
          <w:shd w:val="clear" w:color="auto" w:fill="FEFEFE"/>
          <w:lang w:val="bg-BG"/>
        </w:rPr>
        <w:t xml:space="preserve"> всеки </w:t>
      </w:r>
      <w:r w:rsidR="00385480" w:rsidRPr="00704B0C">
        <w:rPr>
          <w:szCs w:val="24"/>
          <w:shd w:val="clear" w:color="auto" w:fill="FEFEFE"/>
          <w:lang w:val="bg-BG"/>
        </w:rPr>
        <w:t xml:space="preserve">един </w:t>
      </w:r>
      <w:r w:rsidR="007B2EB2" w:rsidRPr="00704B0C">
        <w:rPr>
          <w:szCs w:val="24"/>
          <w:shd w:val="clear" w:color="auto" w:fill="FEFEFE"/>
          <w:lang w:val="bg-BG"/>
        </w:rPr>
        <w:t>от критериите</w:t>
      </w:r>
      <w:r w:rsidR="00B21142" w:rsidRPr="00704B0C">
        <w:rPr>
          <w:szCs w:val="24"/>
          <w:shd w:val="clear" w:color="auto" w:fill="FEFEFE"/>
          <w:lang w:val="bg-BG"/>
        </w:rPr>
        <w:t xml:space="preserve"> </w:t>
      </w:r>
      <w:r w:rsidR="00B07BA6" w:rsidRPr="00B07BA6">
        <w:rPr>
          <w:szCs w:val="24"/>
          <w:shd w:val="clear" w:color="auto" w:fill="FEFEFE"/>
          <w:lang w:val="bg-BG"/>
        </w:rPr>
        <w:t>по които проектът му е бил оценен, съгласно Приложение 1 към този договор</w:t>
      </w:r>
      <w:r w:rsidR="00B07BA6">
        <w:rPr>
          <w:szCs w:val="24"/>
          <w:shd w:val="clear" w:color="auto" w:fill="FEFEFE"/>
          <w:lang w:val="bg-BG"/>
        </w:rPr>
        <w:t xml:space="preserve">, </w:t>
      </w:r>
      <w:r w:rsidR="00B21142" w:rsidRPr="00704B0C">
        <w:rPr>
          <w:szCs w:val="24"/>
          <w:shd w:val="clear" w:color="auto" w:fill="FEFEFE"/>
          <w:lang w:val="bg-BG"/>
        </w:rPr>
        <w:t xml:space="preserve">считано от датата на подаване на </w:t>
      </w:r>
      <w:r w:rsidR="00F015C4">
        <w:rPr>
          <w:szCs w:val="24"/>
          <w:shd w:val="clear" w:color="auto" w:fill="FEFEFE"/>
          <w:lang w:val="bg-BG"/>
        </w:rPr>
        <w:t>проектното предложение</w:t>
      </w:r>
      <w:r w:rsidR="00B21142" w:rsidRPr="00704B0C">
        <w:rPr>
          <w:szCs w:val="24"/>
          <w:shd w:val="clear" w:color="auto" w:fill="FEFEFE"/>
          <w:lang w:val="bg-BG"/>
        </w:rPr>
        <w:t xml:space="preserve"> до изтичане на пет години</w:t>
      </w:r>
      <w:r w:rsidR="00B132EC" w:rsidRPr="00704B0C">
        <w:rPr>
          <w:szCs w:val="24"/>
          <w:shd w:val="clear" w:color="auto" w:fill="FEFEFE"/>
          <w:lang w:val="bg-BG"/>
        </w:rPr>
        <w:t xml:space="preserve"> </w:t>
      </w:r>
      <w:r w:rsidR="00B132EC" w:rsidRPr="00093FAB">
        <w:rPr>
          <w:szCs w:val="24"/>
          <w:shd w:val="clear" w:color="auto" w:fill="FEFEFE"/>
          <w:lang w:val="bg-BG"/>
        </w:rPr>
        <w:t>и шест месеца</w:t>
      </w:r>
      <w:r w:rsidR="00B21142" w:rsidRPr="00704B0C">
        <w:rPr>
          <w:szCs w:val="24"/>
          <w:shd w:val="clear" w:color="auto" w:fill="FEFEFE"/>
          <w:lang w:val="bg-BG"/>
        </w:rPr>
        <w:t xml:space="preserve"> от датата на сключване на договора за предоставяне на финансова помощ</w:t>
      </w:r>
      <w:r w:rsidR="007B2EB2" w:rsidRPr="00704B0C">
        <w:rPr>
          <w:szCs w:val="24"/>
          <w:shd w:val="clear" w:color="auto" w:fill="FEFEFE"/>
          <w:lang w:val="bg-BG"/>
        </w:rPr>
        <w:t xml:space="preserve">, </w:t>
      </w:r>
    </w:p>
    <w:p w:rsidR="007B2EB2" w:rsidRPr="00704B0C" w:rsidRDefault="00677A3C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>9</w:t>
      </w:r>
      <w:r w:rsidR="007B2EB2" w:rsidRPr="00704B0C">
        <w:rPr>
          <w:szCs w:val="24"/>
          <w:shd w:val="clear" w:color="auto" w:fill="FEFEFE"/>
          <w:lang w:val="bg-BG"/>
        </w:rPr>
        <w:t>. не е започнал изпълнението на бизнес плана, съгласно заложените в него предвиждания</w:t>
      </w:r>
      <w:r w:rsidR="00385480" w:rsidRPr="00704B0C">
        <w:rPr>
          <w:szCs w:val="24"/>
          <w:shd w:val="clear" w:color="auto" w:fill="FEFEFE"/>
          <w:lang w:val="bg-BG"/>
        </w:rPr>
        <w:t xml:space="preserve"> и</w:t>
      </w:r>
      <w:r w:rsidR="007B2EB2" w:rsidRPr="00704B0C">
        <w:rPr>
          <w:szCs w:val="24"/>
          <w:shd w:val="clear" w:color="auto" w:fill="FEFEFE"/>
          <w:lang w:val="bg-BG"/>
        </w:rPr>
        <w:t xml:space="preserve"> в срока по чл. 6, ал. 2 от този договор;</w:t>
      </w:r>
    </w:p>
    <w:p w:rsidR="007B2EB2" w:rsidRPr="00704B0C" w:rsidRDefault="00677A3C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lastRenderedPageBreak/>
        <w:t>10</w:t>
      </w:r>
      <w:r w:rsidR="007B2EB2" w:rsidRPr="00704B0C">
        <w:rPr>
          <w:szCs w:val="24"/>
          <w:shd w:val="clear" w:color="auto" w:fill="FEFEFE"/>
          <w:lang w:val="bg-BG"/>
        </w:rPr>
        <w:t xml:space="preserve">. не е спазил заложените в бизнес плана срокове, в които е предвидил да извърши засаждане/засяване на земеделските култури през всички години от изпълнението на бизнес плана, а в случаите на промяна в тези срокове - не е уведомил предварително </w:t>
      </w:r>
      <w:r w:rsidR="007B2EB2" w:rsidRPr="00704B0C">
        <w:rPr>
          <w:b/>
          <w:szCs w:val="24"/>
          <w:shd w:val="clear" w:color="auto" w:fill="FEFEFE"/>
          <w:lang w:val="bg-BG"/>
        </w:rPr>
        <w:t>ФОНДА</w:t>
      </w:r>
      <w:r w:rsidR="007B2EB2" w:rsidRPr="00704B0C">
        <w:rPr>
          <w:szCs w:val="24"/>
          <w:shd w:val="clear" w:color="auto" w:fill="FEFEFE"/>
          <w:lang w:val="bg-BG"/>
        </w:rPr>
        <w:t xml:space="preserve"> за настъпилата промяна и/или не е изложил писмено мотивите, които са наложили промяната;</w:t>
      </w:r>
    </w:p>
    <w:p w:rsidR="007B2EB2" w:rsidRPr="00C20346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>1</w:t>
      </w:r>
      <w:r w:rsidR="00677A3C" w:rsidRPr="00704B0C">
        <w:rPr>
          <w:szCs w:val="24"/>
          <w:shd w:val="clear" w:color="auto" w:fill="FEFEFE"/>
          <w:lang w:val="bg-BG"/>
        </w:rPr>
        <w:t>1</w:t>
      </w:r>
      <w:r w:rsidRPr="00704B0C">
        <w:rPr>
          <w:szCs w:val="24"/>
          <w:shd w:val="clear" w:color="auto" w:fill="FEFEFE"/>
          <w:lang w:val="bg-BG"/>
        </w:rPr>
        <w:t xml:space="preserve">. е представил декларация и/или документи с невярно съдържание, неистински и/или подправени такива, независимо от формата на вината /умисъл или небрежност/, включително когато тази декларация и/или документ са представени при или по повод кандидатстването му за подпомагане по подмярка 6.3 и/или при подаване на </w:t>
      </w:r>
      <w:r w:rsidR="00564208" w:rsidRPr="00704B0C">
        <w:rPr>
          <w:szCs w:val="24"/>
          <w:shd w:val="clear" w:color="auto" w:fill="FEFEFE"/>
          <w:lang w:val="bg-BG"/>
        </w:rPr>
        <w:t xml:space="preserve">искането </w:t>
      </w:r>
      <w:r w:rsidRPr="00C20346">
        <w:rPr>
          <w:szCs w:val="24"/>
          <w:shd w:val="clear" w:color="auto" w:fill="FEFEFE"/>
          <w:lang w:val="bg-BG"/>
        </w:rPr>
        <w:t>за второ плащане;</w:t>
      </w:r>
    </w:p>
    <w:p w:rsidR="007B2EB2" w:rsidRPr="00C940F4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C940F4">
        <w:rPr>
          <w:szCs w:val="24"/>
          <w:shd w:val="clear" w:color="auto" w:fill="FEFEFE"/>
          <w:lang w:val="bg-BG"/>
        </w:rPr>
        <w:t>1</w:t>
      </w:r>
      <w:r w:rsidR="00677A3C" w:rsidRPr="00C940F4">
        <w:rPr>
          <w:szCs w:val="24"/>
          <w:shd w:val="clear" w:color="auto" w:fill="FEFEFE"/>
          <w:lang w:val="bg-BG"/>
        </w:rPr>
        <w:t>2</w:t>
      </w:r>
      <w:r w:rsidRPr="00C940F4">
        <w:rPr>
          <w:szCs w:val="24"/>
          <w:shd w:val="clear" w:color="auto" w:fill="FEFEFE"/>
          <w:lang w:val="bg-BG"/>
        </w:rPr>
        <w:t xml:space="preserve">. лично или упълномощен негов представител възпрепятства и/или </w:t>
      </w:r>
      <w:r w:rsidR="00C20346" w:rsidRPr="00C940F4">
        <w:rPr>
          <w:szCs w:val="24"/>
          <w:shd w:val="clear" w:color="auto" w:fill="FEFEFE"/>
          <w:lang w:val="bg-BG"/>
        </w:rPr>
        <w:t xml:space="preserve">попречи </w:t>
      </w:r>
      <w:r w:rsidRPr="00C940F4">
        <w:rPr>
          <w:szCs w:val="24"/>
          <w:shd w:val="clear" w:color="auto" w:fill="FEFEFE"/>
          <w:lang w:val="bg-BG"/>
        </w:rPr>
        <w:t xml:space="preserve">извършването на проверка/посещение на място, извършвана от </w:t>
      </w:r>
      <w:r w:rsidRPr="00C940F4">
        <w:rPr>
          <w:b/>
          <w:szCs w:val="24"/>
          <w:shd w:val="clear" w:color="auto" w:fill="FEFEFE"/>
          <w:lang w:val="bg-BG"/>
        </w:rPr>
        <w:t xml:space="preserve">ФОНДА </w:t>
      </w:r>
      <w:r w:rsidRPr="00C940F4">
        <w:rPr>
          <w:szCs w:val="24"/>
          <w:shd w:val="clear" w:color="auto" w:fill="FEFEFE"/>
          <w:lang w:val="bg-BG"/>
        </w:rPr>
        <w:t>или не оказва необходимото съдействие при извършването на тези проверки;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C940F4">
        <w:rPr>
          <w:szCs w:val="24"/>
          <w:shd w:val="clear" w:color="auto" w:fill="FEFEFE"/>
          <w:lang w:val="bg-BG"/>
        </w:rPr>
        <w:t>1</w:t>
      </w:r>
      <w:r w:rsidR="00677A3C" w:rsidRPr="00C940F4">
        <w:rPr>
          <w:szCs w:val="24"/>
          <w:shd w:val="clear" w:color="auto" w:fill="FEFEFE"/>
          <w:lang w:val="bg-BG"/>
        </w:rPr>
        <w:t>3</w:t>
      </w:r>
      <w:r w:rsidRPr="00C940F4">
        <w:rPr>
          <w:szCs w:val="24"/>
          <w:shd w:val="clear" w:color="auto" w:fill="FEFEFE"/>
          <w:lang w:val="bg-BG"/>
        </w:rPr>
        <w:t xml:space="preserve">. лично или упълномощен негов представител възпрепятства и/или </w:t>
      </w:r>
      <w:r w:rsidR="00C20346" w:rsidRPr="00C940F4">
        <w:rPr>
          <w:szCs w:val="24"/>
          <w:shd w:val="clear" w:color="auto" w:fill="FEFEFE"/>
          <w:lang w:val="bg-BG"/>
        </w:rPr>
        <w:t>попречи</w:t>
      </w:r>
      <w:r w:rsidR="004D2FEF">
        <w:rPr>
          <w:szCs w:val="24"/>
          <w:shd w:val="clear" w:color="auto" w:fill="FEFEFE"/>
          <w:lang w:val="bg-BG"/>
        </w:rPr>
        <w:t xml:space="preserve"> </w:t>
      </w:r>
      <w:r w:rsidRPr="00C940F4">
        <w:rPr>
          <w:szCs w:val="24"/>
          <w:shd w:val="clear" w:color="auto" w:fill="FEFEFE"/>
          <w:lang w:val="bg-BG"/>
        </w:rPr>
        <w:t>извършването</w:t>
      </w:r>
      <w:r w:rsidR="00963A31">
        <w:rPr>
          <w:szCs w:val="24"/>
          <w:shd w:val="clear" w:color="auto" w:fill="FEFEFE"/>
          <w:lang w:val="bg-BG"/>
        </w:rPr>
        <w:t xml:space="preserve"> </w:t>
      </w:r>
      <w:r w:rsidR="004D2FEF">
        <w:rPr>
          <w:szCs w:val="24"/>
          <w:shd w:val="clear" w:color="auto" w:fill="FEFEFE"/>
          <w:lang w:val="bg-BG"/>
        </w:rPr>
        <w:t xml:space="preserve">на </w:t>
      </w:r>
      <w:r w:rsidRPr="00C940F4">
        <w:rPr>
          <w:szCs w:val="24"/>
          <w:shd w:val="clear" w:color="auto" w:fill="FEFEFE"/>
          <w:lang w:val="bg-BG"/>
        </w:rPr>
        <w:t xml:space="preserve">проверки от лицата и органите по чл. 8, ал. 1, </w:t>
      </w:r>
      <w:r w:rsidR="00C8332D">
        <w:rPr>
          <w:shd w:val="clear" w:color="auto" w:fill="FEFEFE"/>
          <w:lang w:val="bg-BG"/>
        </w:rPr>
        <w:t xml:space="preserve">изречение </w:t>
      </w:r>
      <w:r w:rsidR="00C8332D" w:rsidRPr="00231297">
        <w:rPr>
          <w:shd w:val="clear" w:color="auto" w:fill="FEFEFE"/>
          <w:lang w:val="bg-BG"/>
        </w:rPr>
        <w:t xml:space="preserve"> </w:t>
      </w:r>
      <w:r w:rsidRPr="00231297">
        <w:rPr>
          <w:shd w:val="clear" w:color="auto" w:fill="FEFEFE"/>
          <w:lang w:val="bg-BG"/>
        </w:rPr>
        <w:t>второ</w:t>
      </w:r>
      <w:r w:rsidRPr="00231297">
        <w:rPr>
          <w:szCs w:val="24"/>
          <w:shd w:val="clear" w:color="auto" w:fill="FEFEFE"/>
          <w:lang w:val="bg-BG"/>
        </w:rPr>
        <w:t>, или не оказва необходимото съдействие при извършването на тези проверки;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>1</w:t>
      </w:r>
      <w:r w:rsidR="00677A3C" w:rsidRPr="00704B0C">
        <w:rPr>
          <w:szCs w:val="24"/>
          <w:shd w:val="clear" w:color="auto" w:fill="FEFEFE"/>
          <w:lang w:val="bg-BG"/>
        </w:rPr>
        <w:t>4</w:t>
      </w:r>
      <w:r w:rsidRPr="00704B0C">
        <w:rPr>
          <w:szCs w:val="24"/>
          <w:shd w:val="clear" w:color="auto" w:fill="FEFEFE"/>
          <w:lang w:val="bg-BG"/>
        </w:rPr>
        <w:t xml:space="preserve">. в периода от датата на подаване на </w:t>
      </w:r>
      <w:r w:rsidR="00D605D3" w:rsidRPr="00704B0C">
        <w:rPr>
          <w:szCs w:val="24"/>
          <w:shd w:val="clear" w:color="auto" w:fill="FEFEFE"/>
          <w:lang w:val="bg-BG"/>
        </w:rPr>
        <w:t>проектното предложение</w:t>
      </w:r>
      <w:r w:rsidRPr="00704B0C">
        <w:rPr>
          <w:szCs w:val="24"/>
          <w:shd w:val="clear" w:color="auto" w:fill="FEFEFE"/>
          <w:lang w:val="bg-BG"/>
        </w:rPr>
        <w:t xml:space="preserve"> до подаване на </w:t>
      </w:r>
      <w:r w:rsidR="00D605D3" w:rsidRPr="00704B0C">
        <w:rPr>
          <w:szCs w:val="24"/>
          <w:shd w:val="clear" w:color="auto" w:fill="FEFEFE"/>
          <w:lang w:val="bg-BG"/>
        </w:rPr>
        <w:t xml:space="preserve">искането </w:t>
      </w:r>
      <w:r w:rsidRPr="00704B0C">
        <w:rPr>
          <w:szCs w:val="24"/>
          <w:shd w:val="clear" w:color="auto" w:fill="FEFEFE"/>
          <w:lang w:val="bg-BG"/>
        </w:rPr>
        <w:t xml:space="preserve">за второ плащане е нарушил изискването по </w:t>
      </w:r>
      <w:r w:rsidR="00643D96" w:rsidRPr="00704B0C">
        <w:rPr>
          <w:szCs w:val="24"/>
          <w:shd w:val="clear" w:color="auto" w:fill="FEFEFE"/>
          <w:lang w:val="bg-BG"/>
        </w:rPr>
        <w:t>т. 6 от Раздел 11.1</w:t>
      </w:r>
      <w:r w:rsidR="00C20346">
        <w:rPr>
          <w:szCs w:val="24"/>
          <w:shd w:val="clear" w:color="auto" w:fill="FEFEFE"/>
          <w:lang w:val="bg-BG"/>
        </w:rPr>
        <w:t xml:space="preserve"> </w:t>
      </w:r>
      <w:r w:rsidR="00643D96" w:rsidRPr="00704B0C">
        <w:rPr>
          <w:szCs w:val="24"/>
          <w:shd w:val="clear" w:color="auto" w:fill="FEFEFE"/>
          <w:lang w:val="bg-BG"/>
        </w:rPr>
        <w:t>от Условия за кандидатстване</w:t>
      </w:r>
      <w:r w:rsidRPr="00704B0C">
        <w:rPr>
          <w:szCs w:val="24"/>
          <w:shd w:val="clear" w:color="auto" w:fill="FEFEFE"/>
          <w:lang w:val="bg-BG"/>
        </w:rPr>
        <w:t xml:space="preserve"> включително и по отношение на земеделската земя, която участва в изчислението на нарастването по </w:t>
      </w:r>
      <w:r w:rsidR="00643D96" w:rsidRPr="00704B0C">
        <w:rPr>
          <w:szCs w:val="24"/>
          <w:shd w:val="clear" w:color="auto" w:fill="FEFEFE"/>
          <w:lang w:val="bg-BG"/>
        </w:rPr>
        <w:t xml:space="preserve">т. 3.1 към Раздел 13.1 от </w:t>
      </w:r>
      <w:r w:rsidR="003356D6">
        <w:rPr>
          <w:szCs w:val="24"/>
          <w:shd w:val="clear" w:color="auto" w:fill="FEFEFE"/>
          <w:lang w:val="bg-BG"/>
        </w:rPr>
        <w:t>У</w:t>
      </w:r>
      <w:r w:rsidR="00643D96" w:rsidRPr="00704B0C">
        <w:rPr>
          <w:szCs w:val="24"/>
          <w:shd w:val="clear" w:color="auto" w:fill="FEFEFE"/>
          <w:lang w:val="bg-BG"/>
        </w:rPr>
        <w:t>словията за кандидатстване.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>1</w:t>
      </w:r>
      <w:r w:rsidR="00677A3C" w:rsidRPr="00704B0C">
        <w:rPr>
          <w:szCs w:val="24"/>
          <w:shd w:val="clear" w:color="auto" w:fill="FEFEFE"/>
          <w:lang w:val="bg-BG"/>
        </w:rPr>
        <w:t>5</w:t>
      </w:r>
      <w:r w:rsidRPr="00704B0C">
        <w:rPr>
          <w:szCs w:val="24"/>
          <w:shd w:val="clear" w:color="auto" w:fill="FEFEFE"/>
          <w:lang w:val="bg-BG"/>
        </w:rPr>
        <w:t xml:space="preserve">. не изпълнява </w:t>
      </w:r>
      <w:r w:rsidR="00BC17DF" w:rsidRPr="00704B0C">
        <w:rPr>
          <w:szCs w:val="24"/>
          <w:shd w:val="clear" w:color="auto" w:fill="FEFEFE"/>
          <w:lang w:val="bg-BG"/>
        </w:rPr>
        <w:t xml:space="preserve">друго </w:t>
      </w:r>
      <w:r w:rsidRPr="00704B0C">
        <w:rPr>
          <w:szCs w:val="24"/>
          <w:shd w:val="clear" w:color="auto" w:fill="FEFEFE"/>
          <w:lang w:val="bg-BG"/>
        </w:rPr>
        <w:t>задължение</w:t>
      </w:r>
      <w:r w:rsidR="004049B8" w:rsidRPr="00704B0C">
        <w:rPr>
          <w:szCs w:val="24"/>
          <w:shd w:val="clear" w:color="auto" w:fill="FEFEFE"/>
          <w:lang w:val="bg-BG"/>
        </w:rPr>
        <w:t xml:space="preserve"> или ангажимент</w:t>
      </w:r>
      <w:r w:rsidRPr="00704B0C">
        <w:rPr>
          <w:szCs w:val="24"/>
          <w:shd w:val="clear" w:color="auto" w:fill="FEFEFE"/>
          <w:lang w:val="bg-BG"/>
        </w:rPr>
        <w:t xml:space="preserve">, </w:t>
      </w:r>
      <w:r w:rsidR="004049B8" w:rsidRPr="00704B0C">
        <w:rPr>
          <w:szCs w:val="24"/>
          <w:shd w:val="clear" w:color="auto" w:fill="FEFEFE"/>
          <w:lang w:val="bg-BG"/>
        </w:rPr>
        <w:t>произтичащо от</w:t>
      </w:r>
      <w:r w:rsidRPr="00704B0C">
        <w:rPr>
          <w:szCs w:val="24"/>
          <w:shd w:val="clear" w:color="auto" w:fill="FEFEFE"/>
          <w:lang w:val="bg-BG"/>
        </w:rPr>
        <w:t xml:space="preserve"> </w:t>
      </w:r>
      <w:r w:rsidR="00643D96" w:rsidRPr="00704B0C">
        <w:rPr>
          <w:szCs w:val="24"/>
          <w:shd w:val="clear" w:color="auto" w:fill="FEFEFE"/>
          <w:lang w:val="bg-BG"/>
        </w:rPr>
        <w:t>Условия за кандидатстване и</w:t>
      </w:r>
      <w:r w:rsidR="004049B8" w:rsidRPr="00704B0C">
        <w:rPr>
          <w:szCs w:val="24"/>
          <w:shd w:val="clear" w:color="auto" w:fill="FEFEFE"/>
          <w:lang w:val="bg-BG"/>
        </w:rPr>
        <w:t>/или</w:t>
      </w:r>
      <w:r w:rsidR="00643D96" w:rsidRPr="00704B0C">
        <w:rPr>
          <w:szCs w:val="24"/>
          <w:shd w:val="clear" w:color="auto" w:fill="FEFEFE"/>
          <w:lang w:val="bg-BG"/>
        </w:rPr>
        <w:t xml:space="preserve"> Условия за изпълнение </w:t>
      </w:r>
      <w:r w:rsidRPr="00704B0C">
        <w:rPr>
          <w:szCs w:val="24"/>
          <w:shd w:val="clear" w:color="auto" w:fill="FEFEFE"/>
          <w:lang w:val="bg-BG"/>
        </w:rPr>
        <w:t>и/или уговорено в този договор</w:t>
      </w:r>
      <w:r w:rsidR="00745AA0" w:rsidRPr="00704B0C">
        <w:rPr>
          <w:szCs w:val="24"/>
          <w:shd w:val="clear" w:color="auto" w:fill="FEFEFE"/>
          <w:lang w:val="bg-BG"/>
        </w:rPr>
        <w:t>.</w:t>
      </w:r>
      <w:r w:rsidRPr="00704B0C">
        <w:rPr>
          <w:szCs w:val="24"/>
          <w:shd w:val="clear" w:color="auto" w:fill="FEFEFE"/>
          <w:lang w:val="bg-BG"/>
        </w:rPr>
        <w:t xml:space="preserve">  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lang w:val="bg-BG"/>
        </w:rPr>
      </w:pPr>
      <w:r w:rsidRPr="00704B0C">
        <w:rPr>
          <w:szCs w:val="24"/>
          <w:shd w:val="clear" w:color="auto" w:fill="FEFEFE"/>
          <w:lang w:val="bg-BG"/>
        </w:rPr>
        <w:t xml:space="preserve">(2) </w:t>
      </w:r>
      <w:r w:rsidRPr="00704B0C">
        <w:rPr>
          <w:szCs w:val="24"/>
          <w:lang w:val="bg-BG"/>
        </w:rPr>
        <w:t>Разпоредбата на ал. 1 се прилага и когато</w:t>
      </w:r>
      <w:r w:rsidRPr="00704B0C">
        <w:rPr>
          <w:b/>
          <w:szCs w:val="24"/>
          <w:lang w:val="bg-BG"/>
        </w:rPr>
        <w:t xml:space="preserve"> ФОНДЪТ </w:t>
      </w:r>
      <w:r w:rsidRPr="00704B0C">
        <w:rPr>
          <w:szCs w:val="24"/>
          <w:lang w:val="bg-BG"/>
        </w:rPr>
        <w:t>установи:</w:t>
      </w:r>
    </w:p>
    <w:p w:rsidR="00A96E37" w:rsidRPr="00704B0C" w:rsidRDefault="00A96E37" w:rsidP="00A96E37">
      <w:pPr>
        <w:spacing w:line="276" w:lineRule="auto"/>
        <w:ind w:firstLine="708"/>
        <w:jc w:val="both"/>
        <w:rPr>
          <w:szCs w:val="24"/>
          <w:shd w:val="clear" w:color="auto" w:fill="FEFEFE"/>
          <w:lang w:val="bg-BG"/>
        </w:rPr>
      </w:pPr>
    </w:p>
    <w:p w:rsidR="00A96E37" w:rsidRPr="009D16FB" w:rsidRDefault="00A96E37" w:rsidP="00093FAB">
      <w:pPr>
        <w:ind w:firstLine="709"/>
        <w:jc w:val="both"/>
        <w:rPr>
          <w:sz w:val="24"/>
          <w:szCs w:val="24"/>
          <w:shd w:val="clear" w:color="auto" w:fill="FEFEFE"/>
          <w:lang w:val="bg-BG"/>
        </w:rPr>
      </w:pPr>
      <w:r w:rsidRPr="00704B0C">
        <w:rPr>
          <w:sz w:val="24"/>
          <w:szCs w:val="24"/>
          <w:shd w:val="clear" w:color="auto" w:fill="FEFEFE"/>
          <w:lang w:val="bg-BG"/>
        </w:rPr>
        <w:t>1.</w:t>
      </w:r>
      <w:r w:rsidRPr="009D16FB">
        <w:rPr>
          <w:sz w:val="24"/>
          <w:szCs w:val="24"/>
          <w:shd w:val="clear" w:color="auto" w:fill="FEFEFE"/>
          <w:lang w:val="bg-BG"/>
        </w:rPr>
        <w:t xml:space="preserve"> нередовност или непредставяне на документи, непълнота, несъответствие, неточност или неяснота </w:t>
      </w:r>
      <w:r w:rsidR="007A531A" w:rsidRPr="00704B0C">
        <w:rPr>
          <w:sz w:val="24"/>
          <w:szCs w:val="24"/>
          <w:shd w:val="clear" w:color="auto" w:fill="FEFEFE"/>
          <w:lang w:val="bg-BG"/>
        </w:rPr>
        <w:t>при извършени проверки на</w:t>
      </w:r>
      <w:r w:rsidRPr="009D16FB">
        <w:rPr>
          <w:sz w:val="24"/>
          <w:szCs w:val="24"/>
          <w:shd w:val="clear" w:color="auto" w:fill="FEFEFE"/>
          <w:lang w:val="bg-BG"/>
        </w:rPr>
        <w:t xml:space="preserve"> представени от </w:t>
      </w:r>
      <w:r w:rsidRPr="009D16FB">
        <w:rPr>
          <w:b/>
          <w:sz w:val="24"/>
          <w:szCs w:val="24"/>
          <w:shd w:val="clear" w:color="auto" w:fill="FEFEFE"/>
          <w:lang w:val="bg-BG"/>
        </w:rPr>
        <w:t>БЕНЕФИЦИЕНТА</w:t>
      </w:r>
      <w:r w:rsidRPr="009D16FB">
        <w:rPr>
          <w:sz w:val="24"/>
          <w:szCs w:val="24"/>
          <w:shd w:val="clear" w:color="auto" w:fill="FEFEFE"/>
          <w:lang w:val="bg-BG"/>
        </w:rPr>
        <w:t xml:space="preserve"> документи или заявени данни</w:t>
      </w:r>
      <w:r w:rsidRPr="00704B0C">
        <w:rPr>
          <w:sz w:val="24"/>
          <w:szCs w:val="24"/>
          <w:shd w:val="clear" w:color="auto" w:fill="FEFEFE"/>
          <w:lang w:val="bg-BG"/>
        </w:rPr>
        <w:t xml:space="preserve"> или факти</w:t>
      </w:r>
      <w:r w:rsidRPr="009D16FB">
        <w:rPr>
          <w:sz w:val="24"/>
          <w:szCs w:val="24"/>
          <w:shd w:val="clear" w:color="auto" w:fill="FEFEFE"/>
          <w:lang w:val="bg-BG"/>
        </w:rPr>
        <w:t xml:space="preserve">, включително, когато </w:t>
      </w:r>
      <w:r w:rsidRPr="009D16FB">
        <w:rPr>
          <w:b/>
          <w:sz w:val="24"/>
          <w:szCs w:val="24"/>
          <w:shd w:val="clear" w:color="auto" w:fill="FEFEFE"/>
          <w:lang w:val="bg-BG"/>
        </w:rPr>
        <w:t>БЕНЕФИЦИЕНТЪТ</w:t>
      </w:r>
      <w:r w:rsidRPr="009D16FB">
        <w:rPr>
          <w:sz w:val="24"/>
          <w:szCs w:val="24"/>
          <w:shd w:val="clear" w:color="auto" w:fill="FEFEFE"/>
          <w:lang w:val="bg-BG"/>
        </w:rPr>
        <w:t xml:space="preserve"> не ги отстрани в указаният му срок.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bookmarkStart w:id="2" w:name="to_paragraph_id38743157"/>
      <w:bookmarkEnd w:id="2"/>
      <w:r w:rsidRPr="00704B0C">
        <w:rPr>
          <w:szCs w:val="24"/>
          <w:shd w:val="clear" w:color="auto" w:fill="FEFEFE"/>
          <w:lang w:val="bg-BG"/>
        </w:rPr>
        <w:t>2. при извършване на проверка по букви "</w:t>
      </w:r>
      <w:r w:rsidRPr="00704B0C">
        <w:rPr>
          <w:szCs w:val="24"/>
          <w:shd w:val="clear" w:color="auto" w:fill="FEFEFE"/>
        </w:rPr>
        <w:t>iii</w:t>
      </w:r>
      <w:r w:rsidRPr="00704B0C">
        <w:rPr>
          <w:szCs w:val="24"/>
          <w:shd w:val="clear" w:color="auto" w:fill="FEFEFE"/>
          <w:lang w:val="bg-BG"/>
        </w:rPr>
        <w:t>" и "</w:t>
      </w:r>
      <w:r w:rsidRPr="00704B0C">
        <w:rPr>
          <w:szCs w:val="24"/>
          <w:shd w:val="clear" w:color="auto" w:fill="FEFEFE"/>
        </w:rPr>
        <w:t>v</w:t>
      </w:r>
      <w:r w:rsidRPr="00704B0C">
        <w:rPr>
          <w:szCs w:val="24"/>
          <w:shd w:val="clear" w:color="auto" w:fill="FEFEFE"/>
          <w:lang w:val="bg-BG"/>
        </w:rPr>
        <w:t xml:space="preserve">" от раздел 2 "Контролни дейности", т. А "Процедури по одобряване на заявленията" от Приложение № </w:t>
      </w:r>
      <w:r w:rsidRPr="00704B0C">
        <w:rPr>
          <w:szCs w:val="24"/>
          <w:shd w:val="clear" w:color="auto" w:fill="FEFEFE"/>
        </w:rPr>
        <w:t>I</w:t>
      </w:r>
      <w:r w:rsidRPr="00704B0C">
        <w:rPr>
          <w:szCs w:val="24"/>
          <w:shd w:val="clear" w:color="auto" w:fill="FEFEFE"/>
          <w:lang w:val="bg-BG"/>
        </w:rPr>
        <w:t xml:space="preserve"> към 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</w:t>
      </w:r>
      <w:proofErr w:type="spellStart"/>
      <w:r w:rsidRPr="00704B0C">
        <w:rPr>
          <w:szCs w:val="24"/>
          <w:shd w:val="clear" w:color="auto" w:fill="FEFEFE"/>
          <w:lang w:val="bg-BG"/>
        </w:rPr>
        <w:t>обезпеченията</w:t>
      </w:r>
      <w:proofErr w:type="spellEnd"/>
      <w:r w:rsidRPr="00704B0C">
        <w:rPr>
          <w:szCs w:val="24"/>
          <w:shd w:val="clear" w:color="auto" w:fill="FEFEFE"/>
          <w:lang w:val="bg-BG"/>
        </w:rPr>
        <w:t xml:space="preserve"> и използването на еврото (ОВ, </w:t>
      </w:r>
      <w:r w:rsidRPr="00704B0C">
        <w:rPr>
          <w:szCs w:val="24"/>
          <w:shd w:val="clear" w:color="auto" w:fill="FEFEFE"/>
        </w:rPr>
        <w:t>L</w:t>
      </w:r>
      <w:r w:rsidRPr="00704B0C">
        <w:rPr>
          <w:szCs w:val="24"/>
          <w:shd w:val="clear" w:color="auto" w:fill="FEFEFE"/>
          <w:lang w:val="bg-BG"/>
        </w:rPr>
        <w:t xml:space="preserve"> 255/18 от 28 август 2014 г.) във връзка с чл. 48, параграф 2 от Регламент за изпълнение (ЕС) № 809/2014, че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</w:t>
      </w:r>
      <w:r w:rsidR="00B91CD1" w:rsidRPr="00704B0C">
        <w:rPr>
          <w:b/>
          <w:szCs w:val="24"/>
          <w:shd w:val="clear" w:color="auto" w:fill="FEFEFE"/>
          <w:lang w:val="bg-BG"/>
        </w:rPr>
        <w:t>Ъ</w:t>
      </w:r>
      <w:r w:rsidRPr="00704B0C">
        <w:rPr>
          <w:b/>
          <w:szCs w:val="24"/>
          <w:shd w:val="clear" w:color="auto" w:fill="FEFEFE"/>
          <w:lang w:val="bg-BG"/>
        </w:rPr>
        <w:t>Т</w:t>
      </w:r>
      <w:r w:rsidRPr="00704B0C">
        <w:rPr>
          <w:szCs w:val="24"/>
          <w:shd w:val="clear" w:color="auto" w:fill="FEFEFE"/>
          <w:lang w:val="bg-BG"/>
        </w:rPr>
        <w:t xml:space="preserve">, подаденият от него проект или предложените за финансиране разходи не отговарят на изискванията за допустимост за подпомагане, посочени </w:t>
      </w:r>
      <w:r w:rsidR="00643D96" w:rsidRPr="00704B0C">
        <w:rPr>
          <w:szCs w:val="24"/>
          <w:shd w:val="clear" w:color="auto" w:fill="FEFEFE"/>
          <w:lang w:val="bg-BG"/>
        </w:rPr>
        <w:t>в условията за изпълнение.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 xml:space="preserve">3. наличие на някоя от хипотезите, уредени в чл. 35 от Делегиран регламент (ЕС) № 640/2014 на Комисията от 11 март 2014 година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</w:t>
      </w:r>
      <w:r w:rsidRPr="00704B0C">
        <w:rPr>
          <w:szCs w:val="24"/>
          <w:shd w:val="clear" w:color="auto" w:fill="FEFEFE"/>
        </w:rPr>
        <w:t>L</w:t>
      </w:r>
      <w:r w:rsidRPr="00704B0C">
        <w:rPr>
          <w:szCs w:val="24"/>
          <w:shd w:val="clear" w:color="auto" w:fill="FEFEFE"/>
          <w:lang w:val="bg-BG"/>
        </w:rPr>
        <w:t xml:space="preserve"> 181/48 от 20 юни 2014 г.);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>4. че инвестициите в дълготрайни материални и нематериални активи, посочени в Приложение 2 към настоящия договор, са придобити при някое от следните условия: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 xml:space="preserve">а) кандидатът физическо лице, </w:t>
      </w:r>
      <w:r w:rsidR="003909AB" w:rsidRPr="0025330B">
        <w:rPr>
          <w:shd w:val="clear" w:color="auto" w:fill="FEFEFE"/>
          <w:lang w:val="bg-BG"/>
        </w:rPr>
        <w:t>едноличният собственик/собствениците на капитала</w:t>
      </w:r>
      <w:r w:rsidRPr="00704B0C">
        <w:rPr>
          <w:szCs w:val="24"/>
          <w:shd w:val="clear" w:color="auto" w:fill="FEFEFE"/>
          <w:lang w:val="bg-BG"/>
        </w:rPr>
        <w:t xml:space="preserve"> на кандидата юридическо лице /ЮЛ/ или собственикът на предприятието на кандидата ЕТ, </w:t>
      </w:r>
      <w:r w:rsidR="00B41FD4" w:rsidRPr="00704B0C">
        <w:rPr>
          <w:szCs w:val="24"/>
          <w:shd w:val="clear" w:color="auto" w:fill="FEFEFE"/>
          <w:lang w:val="bg-BG"/>
        </w:rPr>
        <w:lastRenderedPageBreak/>
        <w:t>членовете на кооперацията</w:t>
      </w:r>
      <w:r w:rsidRPr="00704B0C">
        <w:rPr>
          <w:szCs w:val="24"/>
          <w:shd w:val="clear" w:color="auto" w:fill="FEFEFE"/>
          <w:lang w:val="bg-BG"/>
        </w:rPr>
        <w:t xml:space="preserve"> е/са придобили от своя съпруг и/или от роднини по права линия - без ограничения, и/или от роднини по сватовство от първа степен, както и/или от юридическо лице, чийто мажоритарен дял от капитала се притежава от кандидата ЮЛ или ЕТ, кандидата физическо лице, собственика/собствениците на капитала на кандидата ЮЛ или собственика на предприятието на кандидата ЕТ или</w:t>
      </w:r>
      <w:r w:rsidR="00AE1801">
        <w:rPr>
          <w:szCs w:val="24"/>
          <w:shd w:val="clear" w:color="auto" w:fill="FEFEFE"/>
          <w:lang w:val="bg-BG"/>
        </w:rPr>
        <w:t xml:space="preserve"> </w:t>
      </w:r>
      <w:r w:rsidR="00AE1801" w:rsidRPr="00AE1801">
        <w:rPr>
          <w:szCs w:val="24"/>
          <w:shd w:val="clear" w:color="auto" w:fill="FEFEFE"/>
          <w:lang w:val="bg-BG"/>
        </w:rPr>
        <w:t xml:space="preserve"> член на кооперацията</w:t>
      </w:r>
      <w:r w:rsidR="00AE1801">
        <w:rPr>
          <w:szCs w:val="24"/>
          <w:shd w:val="clear" w:color="auto" w:fill="FEFEFE"/>
          <w:lang w:val="bg-BG"/>
        </w:rPr>
        <w:t>;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>б) са финансирани по ПРСР 2014 - 2020, ПРСР 2007 - 2013 и/или други програми за подпомагане с национални средства и/или средства на ЕС;</w:t>
      </w:r>
    </w:p>
    <w:p w:rsidR="007B2EB2" w:rsidRPr="00704B0C" w:rsidRDefault="000D4ED9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>
        <w:rPr>
          <w:szCs w:val="24"/>
          <w:shd w:val="clear" w:color="auto" w:fill="FEFEFE"/>
          <w:lang w:val="bg-BG"/>
        </w:rPr>
        <w:t>5.</w:t>
      </w:r>
      <w:r w:rsidR="007B2EB2" w:rsidRPr="00704B0C">
        <w:rPr>
          <w:szCs w:val="24"/>
          <w:shd w:val="clear" w:color="auto" w:fill="FEFEFE"/>
          <w:lang w:val="bg-BG"/>
        </w:rPr>
        <w:t xml:space="preserve"> че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</w:t>
      </w:r>
      <w:r w:rsidR="00B91CD1" w:rsidRPr="00704B0C">
        <w:rPr>
          <w:b/>
          <w:szCs w:val="24"/>
          <w:shd w:val="clear" w:color="auto" w:fill="FEFEFE"/>
          <w:lang w:val="bg-BG"/>
        </w:rPr>
        <w:t>Ъ</w:t>
      </w:r>
      <w:r w:rsidR="007B2EB2" w:rsidRPr="00704B0C">
        <w:rPr>
          <w:b/>
          <w:szCs w:val="24"/>
          <w:shd w:val="clear" w:color="auto" w:fill="FEFEFE"/>
          <w:lang w:val="bg-BG"/>
        </w:rPr>
        <w:t>Т</w:t>
      </w:r>
      <w:r w:rsidR="007B2EB2" w:rsidRPr="00704B0C">
        <w:rPr>
          <w:szCs w:val="24"/>
          <w:shd w:val="clear" w:color="auto" w:fill="FEFEFE"/>
          <w:lang w:val="bg-BG"/>
        </w:rPr>
        <w:t xml:space="preserve"> е получил или е одобрен за получаване на друга публична финансова помощ за инвестициите в дълготрайни материални и нематериални активи, посочени в бизнес плана по проекта за финансиране по този договор</w:t>
      </w:r>
      <w:r w:rsidR="00002484">
        <w:rPr>
          <w:szCs w:val="24"/>
          <w:shd w:val="clear" w:color="auto" w:fill="FEFEFE"/>
          <w:lang w:val="bg-BG"/>
        </w:rPr>
        <w:t>;</w:t>
      </w:r>
    </w:p>
    <w:p w:rsidR="007B2EB2" w:rsidRDefault="00562CEF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9D16FB">
        <w:rPr>
          <w:szCs w:val="24"/>
          <w:shd w:val="clear" w:color="auto" w:fill="FEFEFE"/>
          <w:lang w:val="bg-BG"/>
        </w:rPr>
        <w:t>6</w:t>
      </w:r>
      <w:r w:rsidR="007B2EB2" w:rsidRPr="00DC4104">
        <w:rPr>
          <w:szCs w:val="24"/>
          <w:shd w:val="clear" w:color="auto" w:fill="FEFEFE"/>
          <w:lang w:val="bg-BG"/>
        </w:rPr>
        <w:t>.</w:t>
      </w:r>
      <w:r w:rsidR="00002484">
        <w:rPr>
          <w:szCs w:val="24"/>
          <w:shd w:val="clear" w:color="auto" w:fill="FEFEFE"/>
          <w:lang w:val="bg-BG"/>
        </w:rPr>
        <w:t xml:space="preserve"> </w:t>
      </w:r>
      <w:r w:rsidR="003909AB" w:rsidRPr="003909AB">
        <w:rPr>
          <w:b/>
          <w:shd w:val="clear" w:color="auto" w:fill="FEFEFE"/>
          <w:lang w:val="bg-BG"/>
        </w:rPr>
        <w:t>ФОНДЪТ</w:t>
      </w:r>
      <w:r w:rsidR="007B2EB2" w:rsidRPr="00DC4104">
        <w:rPr>
          <w:szCs w:val="24"/>
          <w:shd w:val="clear" w:color="auto" w:fill="FEFEFE"/>
          <w:lang w:val="bg-BG"/>
        </w:rPr>
        <w:t xml:space="preserve"> установи несъответствие с някое от изискванията, посочени в </w:t>
      </w:r>
      <w:r w:rsidR="0012708E" w:rsidRPr="0012708E">
        <w:rPr>
          <w:rFonts w:eastAsia="Calibri"/>
          <w:color w:val="000000"/>
          <w:szCs w:val="24"/>
          <w:lang w:val="bg-BG" w:eastAsia="bg-BG"/>
        </w:rPr>
        <w:t>т. 2.4, т. 2.5, т. 6, т. 18, т. 19 и т. 20 от Раздел 11.1, т.</w:t>
      </w:r>
      <w:r w:rsidR="000D4ED9">
        <w:rPr>
          <w:rFonts w:eastAsia="Calibri"/>
          <w:color w:val="000000"/>
          <w:szCs w:val="24"/>
          <w:lang w:val="bg-BG" w:eastAsia="bg-BG"/>
        </w:rPr>
        <w:t xml:space="preserve"> 2 и т. 3 от Раздел 11.2, т. 2 от Раздел 27 </w:t>
      </w:r>
      <w:r w:rsidR="0012708E" w:rsidRPr="0012708E">
        <w:rPr>
          <w:rFonts w:eastAsia="Calibri"/>
          <w:color w:val="000000"/>
          <w:szCs w:val="24"/>
          <w:lang w:val="bg-BG" w:eastAsia="bg-BG"/>
        </w:rPr>
        <w:t xml:space="preserve">от Условия за </w:t>
      </w:r>
      <w:r w:rsidR="0012708E" w:rsidRPr="002372D9">
        <w:rPr>
          <w:rFonts w:eastAsia="Calibri"/>
          <w:color w:val="000000"/>
          <w:szCs w:val="24"/>
          <w:lang w:val="bg-BG" w:eastAsia="bg-BG"/>
        </w:rPr>
        <w:t>кандидатстване, т. 3, т. 4, т. 5, т. 6, т. 7, т. 8, т. 9, т. 10 и т. 11 от Раздел 1 от Условия за изпълнение</w:t>
      </w:r>
      <w:r w:rsidR="002372D9">
        <w:rPr>
          <w:rFonts w:eastAsia="Calibri"/>
          <w:color w:val="000000"/>
          <w:szCs w:val="24"/>
          <w:lang w:val="en-US" w:eastAsia="bg-BG"/>
        </w:rPr>
        <w:t>.</w:t>
      </w:r>
      <w:r w:rsidR="00DB614E" w:rsidRPr="002372D9">
        <w:rPr>
          <w:szCs w:val="24"/>
          <w:shd w:val="clear" w:color="auto" w:fill="FEFEFE"/>
          <w:lang w:val="bg-BG"/>
        </w:rPr>
        <w:t xml:space="preserve"> </w:t>
      </w:r>
    </w:p>
    <w:p w:rsidR="007B2EB2" w:rsidRPr="00704B0C" w:rsidRDefault="007B2EB2" w:rsidP="007B2EB2">
      <w:pPr>
        <w:pStyle w:val="BodyTextIndent"/>
        <w:ind w:left="0" w:firstLine="708"/>
        <w:rPr>
          <w:lang w:val="bg-BG"/>
        </w:rPr>
      </w:pPr>
      <w:r w:rsidRPr="00704B0C">
        <w:rPr>
          <w:b/>
          <w:lang w:val="bg-BG"/>
        </w:rPr>
        <w:t>Чл. 10</w:t>
      </w:r>
      <w:r w:rsidRPr="00704B0C">
        <w:rPr>
          <w:lang w:val="bg-BG"/>
        </w:rPr>
        <w:t xml:space="preserve">. </w:t>
      </w:r>
      <w:r w:rsidRPr="00704B0C">
        <w:rPr>
          <w:iCs/>
          <w:szCs w:val="24"/>
          <w:lang w:val="bg-BG"/>
        </w:rPr>
        <w:t xml:space="preserve">(1) </w:t>
      </w:r>
      <w:r w:rsidRPr="00704B0C">
        <w:rPr>
          <w:b/>
          <w:lang w:val="bg-BG"/>
        </w:rPr>
        <w:t>ФОНДЪТ</w:t>
      </w:r>
      <w:r w:rsidRPr="00704B0C">
        <w:rPr>
          <w:lang w:val="bg-BG"/>
        </w:rPr>
        <w:t xml:space="preserve"> се задължава да изплати на </w:t>
      </w:r>
      <w:r w:rsidR="00F46649" w:rsidRPr="00704B0C">
        <w:rPr>
          <w:b/>
          <w:lang w:val="bg-BG"/>
        </w:rPr>
        <w:t>БЕНЕФИЦИЕНТА</w:t>
      </w:r>
      <w:r w:rsidRPr="00704B0C">
        <w:rPr>
          <w:lang w:val="bg-BG"/>
        </w:rPr>
        <w:t xml:space="preserve"> помощта в размера и по реда на чл. 3 от този договор при изпълнението на всички договорни и нормативни условия и задължения на </w:t>
      </w:r>
      <w:r w:rsidR="00F46649" w:rsidRPr="00704B0C">
        <w:rPr>
          <w:b/>
          <w:lang w:val="bg-BG"/>
        </w:rPr>
        <w:t>БЕНЕФИЦИЕНТА</w:t>
      </w:r>
      <w:r w:rsidRPr="00704B0C">
        <w:rPr>
          <w:lang w:val="bg-BG"/>
        </w:rPr>
        <w:t xml:space="preserve">. </w:t>
      </w:r>
    </w:p>
    <w:p w:rsidR="007B2EB2" w:rsidRPr="00704B0C" w:rsidRDefault="007B2EB2" w:rsidP="007B2EB2">
      <w:pPr>
        <w:pStyle w:val="BodyTextIndent"/>
        <w:ind w:left="0" w:firstLine="708"/>
        <w:rPr>
          <w:lang w:val="bg-BG"/>
        </w:rPr>
      </w:pPr>
      <w:r w:rsidRPr="00704B0C">
        <w:rPr>
          <w:iCs/>
          <w:szCs w:val="24"/>
          <w:lang w:val="bg-BG"/>
        </w:rPr>
        <w:t xml:space="preserve">(2) </w:t>
      </w:r>
      <w:r w:rsidRPr="00704B0C">
        <w:rPr>
          <w:b/>
          <w:lang w:val="bg-BG"/>
        </w:rPr>
        <w:t>ФОНДЪТ</w:t>
      </w:r>
      <w:r w:rsidRPr="00704B0C">
        <w:rPr>
          <w:lang w:val="bg-BG"/>
        </w:rPr>
        <w:t xml:space="preserve"> се задължава при установяване на пропуски или други </w:t>
      </w:r>
      <w:proofErr w:type="spellStart"/>
      <w:r w:rsidRPr="00704B0C">
        <w:rPr>
          <w:lang w:val="bg-BG"/>
        </w:rPr>
        <w:t>нередовности</w:t>
      </w:r>
      <w:proofErr w:type="spellEnd"/>
      <w:r w:rsidRPr="00704B0C">
        <w:rPr>
          <w:lang w:val="bg-BG"/>
        </w:rPr>
        <w:t xml:space="preserve"> в документи</w:t>
      </w:r>
      <w:r w:rsidR="000D000F">
        <w:rPr>
          <w:lang w:val="bg-BG"/>
        </w:rPr>
        <w:t>те</w:t>
      </w:r>
      <w:r w:rsidRPr="00704B0C">
        <w:rPr>
          <w:lang w:val="bg-BG"/>
        </w:rPr>
        <w:t xml:space="preserve"> към </w:t>
      </w:r>
      <w:r w:rsidR="000D000F">
        <w:rPr>
          <w:lang w:val="bg-BG"/>
        </w:rPr>
        <w:t>проектното предложение</w:t>
      </w:r>
      <w:r w:rsidRPr="00704B0C">
        <w:rPr>
          <w:lang w:val="bg-BG"/>
        </w:rPr>
        <w:t xml:space="preserve">, както и при необходимост от представяне на допълнителни документи при непълнота или неяснота на заявените данни да уведомява писмено </w:t>
      </w:r>
      <w:r w:rsidR="00F46649" w:rsidRPr="00704B0C">
        <w:rPr>
          <w:b/>
          <w:lang w:val="bg-BG"/>
        </w:rPr>
        <w:t>БЕНЕФИЦИЕНТА</w:t>
      </w:r>
      <w:r w:rsidRPr="00704B0C">
        <w:rPr>
          <w:b/>
          <w:lang w:val="bg-BG"/>
        </w:rPr>
        <w:t xml:space="preserve"> </w:t>
      </w:r>
      <w:r w:rsidRPr="00704B0C">
        <w:rPr>
          <w:lang w:val="bg-BG"/>
        </w:rPr>
        <w:t xml:space="preserve">и </w:t>
      </w:r>
      <w:r w:rsidR="00B57493" w:rsidRPr="00704B0C">
        <w:rPr>
          <w:lang w:val="bg-BG"/>
        </w:rPr>
        <w:t xml:space="preserve">като </w:t>
      </w:r>
      <w:r w:rsidRPr="00704B0C">
        <w:rPr>
          <w:lang w:val="bg-BG"/>
        </w:rPr>
        <w:t xml:space="preserve">му </w:t>
      </w:r>
      <w:r w:rsidR="003F24B8" w:rsidRPr="00704B0C">
        <w:rPr>
          <w:lang w:val="bg-BG"/>
        </w:rPr>
        <w:t xml:space="preserve">предоставя </w:t>
      </w:r>
      <w:r w:rsidR="003F24B8" w:rsidRPr="00093FAB">
        <w:rPr>
          <w:lang w:val="bg-BG"/>
        </w:rPr>
        <w:t xml:space="preserve">10 дневен </w:t>
      </w:r>
      <w:r w:rsidRPr="00093FAB">
        <w:rPr>
          <w:lang w:val="bg-BG"/>
        </w:rPr>
        <w:t>срок</w:t>
      </w:r>
      <w:r w:rsidRPr="00704B0C">
        <w:rPr>
          <w:lang w:val="bg-BG"/>
        </w:rPr>
        <w:t xml:space="preserve"> за </w:t>
      </w:r>
      <w:r w:rsidR="00B57493" w:rsidRPr="00704B0C">
        <w:rPr>
          <w:lang w:val="bg-BG"/>
        </w:rPr>
        <w:t xml:space="preserve">отстраняване </w:t>
      </w:r>
      <w:r w:rsidRPr="00704B0C">
        <w:rPr>
          <w:lang w:val="bg-BG"/>
        </w:rPr>
        <w:t xml:space="preserve">на </w:t>
      </w:r>
      <w:proofErr w:type="spellStart"/>
      <w:r w:rsidRPr="00704B0C">
        <w:rPr>
          <w:lang w:val="bg-BG"/>
        </w:rPr>
        <w:t>нередовностите</w:t>
      </w:r>
      <w:proofErr w:type="spellEnd"/>
      <w:r w:rsidRPr="00704B0C">
        <w:rPr>
          <w:lang w:val="bg-BG"/>
        </w:rPr>
        <w:t xml:space="preserve">, както и за представяне на допълнително изискани документи, </w:t>
      </w:r>
      <w:proofErr w:type="spellStart"/>
      <w:r w:rsidRPr="00704B0C">
        <w:rPr>
          <w:lang w:val="bg-BG"/>
        </w:rPr>
        <w:t>относими</w:t>
      </w:r>
      <w:proofErr w:type="spellEnd"/>
      <w:r w:rsidRPr="00704B0C">
        <w:rPr>
          <w:lang w:val="bg-BG"/>
        </w:rPr>
        <w:t xml:space="preserve"> към преценката на </w:t>
      </w:r>
      <w:r w:rsidRPr="00704B0C">
        <w:rPr>
          <w:b/>
          <w:lang w:val="bg-BG"/>
        </w:rPr>
        <w:t>ФОНДА</w:t>
      </w:r>
      <w:r w:rsidRPr="00704B0C">
        <w:rPr>
          <w:lang w:val="bg-BG"/>
        </w:rPr>
        <w:t xml:space="preserve"> за точното изпълнение на което и да е от задълженията на </w:t>
      </w:r>
      <w:r w:rsidR="00F46649" w:rsidRPr="00704B0C">
        <w:rPr>
          <w:b/>
          <w:lang w:val="bg-BG"/>
        </w:rPr>
        <w:t>БЕНЕФИЦИЕНТА</w:t>
      </w:r>
      <w:r w:rsidRPr="00704B0C">
        <w:rPr>
          <w:b/>
          <w:lang w:val="bg-BG"/>
        </w:rPr>
        <w:t xml:space="preserve">, </w:t>
      </w:r>
      <w:r w:rsidRPr="00704B0C">
        <w:rPr>
          <w:lang w:val="bg-BG"/>
        </w:rPr>
        <w:t xml:space="preserve">както и спазването на други негови ангажименти, произтичащи от предоставеното подпомагане. </w:t>
      </w:r>
    </w:p>
    <w:p w:rsidR="007B2EB2" w:rsidRPr="00704B0C" w:rsidRDefault="007B2EB2" w:rsidP="007B2EB2">
      <w:pPr>
        <w:pStyle w:val="BodyTextIndent"/>
        <w:ind w:left="0" w:firstLine="708"/>
        <w:rPr>
          <w:lang w:val="bg-BG"/>
        </w:rPr>
      </w:pPr>
      <w:r w:rsidRPr="00704B0C">
        <w:rPr>
          <w:b/>
          <w:lang w:val="bg-BG"/>
        </w:rPr>
        <w:t>Чл. 11.</w:t>
      </w:r>
      <w:r w:rsidRPr="00704B0C">
        <w:rPr>
          <w:lang w:val="bg-BG"/>
        </w:rPr>
        <w:t xml:space="preserve"> </w:t>
      </w:r>
      <w:r w:rsidRPr="00704B0C">
        <w:rPr>
          <w:b/>
          <w:lang w:val="bg-BG"/>
        </w:rPr>
        <w:t>ФОНДЪТ</w:t>
      </w:r>
      <w:r w:rsidRPr="00704B0C">
        <w:rPr>
          <w:lang w:val="bg-BG"/>
        </w:rPr>
        <w:t xml:space="preserve"> се задължава да осигури конфиденциалност на получената информация от </w:t>
      </w:r>
      <w:r w:rsidR="00F46649" w:rsidRPr="00704B0C">
        <w:rPr>
          <w:b/>
          <w:lang w:val="bg-BG"/>
        </w:rPr>
        <w:t>БЕНЕФИЦИЕНТА</w:t>
      </w:r>
      <w:r w:rsidRPr="00704B0C">
        <w:rPr>
          <w:lang w:val="bg-BG"/>
        </w:rPr>
        <w:t xml:space="preserve"> и да я използва единствено по начин, определен с нормативен акт.</w:t>
      </w:r>
    </w:p>
    <w:p w:rsidR="007B2EB2" w:rsidRPr="00704B0C" w:rsidRDefault="007B2EB2" w:rsidP="007B2EB2">
      <w:pPr>
        <w:pStyle w:val="BodyTextIndent"/>
        <w:ind w:left="0" w:firstLine="708"/>
        <w:rPr>
          <w:i/>
          <w:lang w:val="bg-BG"/>
        </w:rPr>
      </w:pPr>
      <w:r w:rsidRPr="00704B0C">
        <w:rPr>
          <w:b/>
          <w:lang w:val="bg-BG"/>
        </w:rPr>
        <w:t>Чл. 12.</w:t>
      </w:r>
      <w:r w:rsidRPr="00704B0C">
        <w:rPr>
          <w:lang w:val="bg-BG"/>
        </w:rPr>
        <w:t xml:space="preserve"> </w:t>
      </w:r>
      <w:r w:rsidRPr="00704B0C">
        <w:rPr>
          <w:iCs/>
          <w:szCs w:val="24"/>
          <w:lang w:val="bg-BG"/>
        </w:rPr>
        <w:t>(1)</w:t>
      </w:r>
      <w:r w:rsidRPr="00704B0C">
        <w:rPr>
          <w:lang w:val="bg-BG"/>
        </w:rPr>
        <w:t xml:space="preserve"> </w:t>
      </w:r>
      <w:r w:rsidR="00F46649" w:rsidRPr="00704B0C">
        <w:rPr>
          <w:b/>
          <w:lang w:val="bg-BG"/>
        </w:rPr>
        <w:t>БЕНЕФИЦИЕНТ</w:t>
      </w:r>
      <w:r w:rsidR="00835158">
        <w:rPr>
          <w:b/>
          <w:lang w:val="bg-BG"/>
        </w:rPr>
        <w:t>Ъ</w:t>
      </w:r>
      <w:r w:rsidRPr="00704B0C">
        <w:rPr>
          <w:b/>
          <w:lang w:val="bg-BG"/>
        </w:rPr>
        <w:t>Т</w:t>
      </w:r>
      <w:r w:rsidRPr="00704B0C">
        <w:rPr>
          <w:lang w:val="bg-BG"/>
        </w:rPr>
        <w:t xml:space="preserve"> има право да получи помощта в размера по чл. 3, ал. 1 от този договор за </w:t>
      </w:r>
      <w:r w:rsidR="00B45E03">
        <w:rPr>
          <w:lang w:val="bg-BG"/>
        </w:rPr>
        <w:t xml:space="preserve">точно </w:t>
      </w:r>
      <w:r w:rsidRPr="00704B0C">
        <w:rPr>
          <w:lang w:val="bg-BG"/>
        </w:rPr>
        <w:t>изпълнение на бизнес плана от одобрения за финансиране проект, която да му бъде изплатена по реда и при спазване на всички изисквания на нормативната уредба и този договор</w:t>
      </w:r>
      <w:r w:rsidRPr="00704B0C">
        <w:rPr>
          <w:i/>
          <w:lang w:val="bg-BG"/>
        </w:rPr>
        <w:t>.</w:t>
      </w:r>
    </w:p>
    <w:p w:rsidR="007B2EB2" w:rsidRPr="00704B0C" w:rsidRDefault="007B2EB2" w:rsidP="007B2EB2">
      <w:pPr>
        <w:pStyle w:val="BodyTextIndent"/>
        <w:ind w:left="0" w:firstLine="708"/>
        <w:rPr>
          <w:lang w:val="bg-BG"/>
        </w:rPr>
      </w:pPr>
      <w:r w:rsidRPr="00704B0C">
        <w:rPr>
          <w:iCs/>
          <w:szCs w:val="24"/>
          <w:lang w:val="bg-BG"/>
        </w:rPr>
        <w:t>(2)</w:t>
      </w:r>
      <w:r w:rsidRPr="00704B0C">
        <w:rPr>
          <w:lang w:val="bg-BG"/>
        </w:rPr>
        <w:t xml:space="preserve"> </w:t>
      </w:r>
      <w:r w:rsidR="00F46649" w:rsidRPr="00704B0C">
        <w:rPr>
          <w:b/>
          <w:lang w:val="bg-BG"/>
        </w:rPr>
        <w:t>БЕНЕФИЦИЕНТ</w:t>
      </w:r>
      <w:r w:rsidR="00B91CD1" w:rsidRPr="00704B0C">
        <w:rPr>
          <w:b/>
          <w:lang w:val="bg-BG"/>
        </w:rPr>
        <w:t>Ъ</w:t>
      </w:r>
      <w:r w:rsidRPr="00704B0C">
        <w:rPr>
          <w:b/>
          <w:lang w:val="bg-BG"/>
        </w:rPr>
        <w:t xml:space="preserve">Т </w:t>
      </w:r>
      <w:r w:rsidRPr="00704B0C">
        <w:rPr>
          <w:lang w:val="bg-BG"/>
        </w:rPr>
        <w:t>има право:</w:t>
      </w:r>
    </w:p>
    <w:p w:rsidR="007B2EB2" w:rsidRPr="00704B0C" w:rsidRDefault="007B2EB2" w:rsidP="007B2EB2">
      <w:pPr>
        <w:pStyle w:val="BodyTextIndent"/>
        <w:ind w:left="0" w:firstLine="708"/>
        <w:rPr>
          <w:lang w:val="bg-BG"/>
        </w:rPr>
      </w:pPr>
      <w:r w:rsidRPr="00704B0C">
        <w:rPr>
          <w:lang w:val="bg-BG"/>
        </w:rPr>
        <w:t>1</w:t>
      </w:r>
      <w:r w:rsidRPr="00C20346">
        <w:rPr>
          <w:lang w:val="bg-BG"/>
        </w:rPr>
        <w:t xml:space="preserve">. </w:t>
      </w:r>
      <w:r w:rsidRPr="00C940F4">
        <w:rPr>
          <w:lang w:val="bg-BG"/>
        </w:rPr>
        <w:t xml:space="preserve">да присъства лично при извършването на посещение и/или проверка на място от служители на </w:t>
      </w:r>
      <w:r w:rsidRPr="00C940F4">
        <w:rPr>
          <w:b/>
          <w:lang w:val="bg-BG"/>
        </w:rPr>
        <w:t xml:space="preserve">ФОНДА, </w:t>
      </w:r>
      <w:r w:rsidRPr="00C940F4">
        <w:rPr>
          <w:lang w:val="bg-BG"/>
        </w:rPr>
        <w:t xml:space="preserve">както и при проверка на подадена </w:t>
      </w:r>
      <w:r w:rsidR="006B1BF2" w:rsidRPr="00C940F4">
        <w:rPr>
          <w:lang w:val="bg-BG"/>
        </w:rPr>
        <w:t xml:space="preserve">искане </w:t>
      </w:r>
      <w:r w:rsidRPr="00C940F4">
        <w:rPr>
          <w:lang w:val="bg-BG"/>
        </w:rPr>
        <w:t>за второ плащане и документите към нея от регионалната</w:t>
      </w:r>
      <w:r w:rsidRPr="00704B0C">
        <w:rPr>
          <w:lang w:val="bg-BG"/>
        </w:rPr>
        <w:t xml:space="preserve"> разплащателна агенция и да бъде уведомен за резултатите от </w:t>
      </w:r>
      <w:proofErr w:type="spellStart"/>
      <w:r w:rsidRPr="00704B0C">
        <w:rPr>
          <w:lang w:val="bg-BG"/>
        </w:rPr>
        <w:t>извъшените</w:t>
      </w:r>
      <w:proofErr w:type="spellEnd"/>
      <w:r w:rsidRPr="00704B0C">
        <w:rPr>
          <w:lang w:val="bg-BG"/>
        </w:rPr>
        <w:t xml:space="preserve"> проверки на място;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lang w:val="bg-BG"/>
        </w:rPr>
        <w:t>2</w:t>
      </w:r>
      <w:r w:rsidRPr="00704B0C">
        <w:rPr>
          <w:szCs w:val="24"/>
          <w:shd w:val="clear" w:color="auto" w:fill="FEFEFE"/>
          <w:lang w:val="bg-BG"/>
        </w:rPr>
        <w:t xml:space="preserve">. да бъде уведомен за установения въз основа на извършена проверка икономически размер на стопанството, измерен в СПО, както и при необходимост да бъде уведомяван в други случаи и в сроковете, определени в </w:t>
      </w:r>
      <w:r w:rsidR="00DB614E" w:rsidRPr="00704B0C">
        <w:rPr>
          <w:szCs w:val="24"/>
          <w:shd w:val="clear" w:color="auto" w:fill="FEFEFE"/>
          <w:lang w:val="bg-BG"/>
        </w:rPr>
        <w:t>Условия за изпълнение</w:t>
      </w:r>
      <w:r w:rsidR="00002484">
        <w:rPr>
          <w:szCs w:val="24"/>
          <w:shd w:val="clear" w:color="auto" w:fill="FEFEFE"/>
          <w:lang w:val="bg-BG"/>
        </w:rPr>
        <w:t>;</w:t>
      </w:r>
    </w:p>
    <w:p w:rsidR="007B2EB2" w:rsidRPr="00704B0C" w:rsidRDefault="007B2EB2" w:rsidP="007B2EB2">
      <w:pPr>
        <w:pStyle w:val="BodyTextIndent"/>
        <w:ind w:left="0" w:firstLine="708"/>
        <w:rPr>
          <w:iCs/>
          <w:lang w:val="bg-BG"/>
        </w:rPr>
      </w:pPr>
      <w:r w:rsidRPr="00704B0C">
        <w:rPr>
          <w:szCs w:val="24"/>
          <w:shd w:val="clear" w:color="auto" w:fill="FEFEFE"/>
          <w:lang w:val="bg-BG"/>
        </w:rPr>
        <w:t xml:space="preserve">3. </w:t>
      </w:r>
      <w:r w:rsidRPr="00704B0C">
        <w:rPr>
          <w:iCs/>
          <w:lang w:val="bg-BG"/>
        </w:rPr>
        <w:t xml:space="preserve">да оттегля по всяко време с писмено </w:t>
      </w:r>
      <w:r w:rsidR="00E0711E">
        <w:rPr>
          <w:iCs/>
          <w:lang w:val="bg-BG"/>
        </w:rPr>
        <w:t xml:space="preserve">чрез ИСУН </w:t>
      </w:r>
      <w:r w:rsidRPr="00704B0C">
        <w:rPr>
          <w:iCs/>
          <w:lang w:val="bg-BG"/>
        </w:rPr>
        <w:t xml:space="preserve">уведомление до </w:t>
      </w:r>
      <w:r w:rsidRPr="00704B0C">
        <w:rPr>
          <w:b/>
          <w:szCs w:val="24"/>
          <w:shd w:val="clear" w:color="auto" w:fill="FEFEFE"/>
          <w:lang w:val="bg-BG"/>
        </w:rPr>
        <w:t>ФОНДА</w:t>
      </w:r>
      <w:r w:rsidRPr="00704B0C">
        <w:rPr>
          <w:iCs/>
          <w:lang w:val="bg-BG"/>
        </w:rPr>
        <w:t xml:space="preserve"> изцяло или частично подаден</w:t>
      </w:r>
      <w:r w:rsidR="006B1BF2" w:rsidRPr="00704B0C">
        <w:rPr>
          <w:iCs/>
          <w:lang w:val="bg-BG"/>
        </w:rPr>
        <w:t>о искане</w:t>
      </w:r>
      <w:r w:rsidR="002943B7">
        <w:rPr>
          <w:iCs/>
          <w:lang w:val="bg-BG"/>
        </w:rPr>
        <w:t xml:space="preserve"> </w:t>
      </w:r>
      <w:r w:rsidRPr="00704B0C">
        <w:rPr>
          <w:iCs/>
          <w:lang w:val="bg-BG"/>
        </w:rPr>
        <w:t xml:space="preserve">за плащане и приложените към </w:t>
      </w:r>
      <w:r w:rsidR="00E0711E">
        <w:rPr>
          <w:iCs/>
          <w:lang w:val="bg-BG"/>
        </w:rPr>
        <w:t>него</w:t>
      </w:r>
      <w:r w:rsidR="00E0711E" w:rsidRPr="00704B0C">
        <w:rPr>
          <w:iCs/>
          <w:lang w:val="bg-BG"/>
        </w:rPr>
        <w:t xml:space="preserve"> </w:t>
      </w:r>
      <w:r w:rsidRPr="00704B0C">
        <w:rPr>
          <w:iCs/>
          <w:lang w:val="bg-BG"/>
        </w:rPr>
        <w:t xml:space="preserve">документи, с изключение на случаите, описани в </w:t>
      </w:r>
      <w:r w:rsidR="009A06D7" w:rsidRPr="00704B0C">
        <w:rPr>
          <w:iCs/>
          <w:lang w:val="bg-BG"/>
        </w:rPr>
        <w:t>т. 22</w:t>
      </w:r>
      <w:r w:rsidR="00DB614E" w:rsidRPr="00704B0C">
        <w:rPr>
          <w:iCs/>
          <w:lang w:val="bg-BG"/>
        </w:rPr>
        <w:t xml:space="preserve"> от Раздел 2 от Условия за изпълнение</w:t>
      </w:r>
      <w:r w:rsidRPr="00704B0C">
        <w:rPr>
          <w:iCs/>
          <w:lang w:val="bg-BG"/>
        </w:rPr>
        <w:t xml:space="preserve"> както и </w:t>
      </w:r>
      <w:r w:rsidRPr="00704B0C">
        <w:rPr>
          <w:szCs w:val="24"/>
          <w:shd w:val="clear" w:color="auto" w:fill="FEFEFE"/>
          <w:lang w:val="bg-BG"/>
        </w:rPr>
        <w:t xml:space="preserve">когато нормативен акт не допуска оттегляне; при оттегляне </w:t>
      </w:r>
      <w:r w:rsidR="00F46649" w:rsidRPr="00704B0C">
        <w:rPr>
          <w:b/>
          <w:lang w:val="bg-BG"/>
        </w:rPr>
        <w:t>БЕНЕФИЦИЕНТ</w:t>
      </w:r>
      <w:r w:rsidR="00B91CD1" w:rsidRPr="00704B0C">
        <w:rPr>
          <w:b/>
          <w:lang w:val="bg-BG"/>
        </w:rPr>
        <w:t>Ъ</w:t>
      </w:r>
      <w:r w:rsidRPr="00704B0C">
        <w:rPr>
          <w:b/>
          <w:lang w:val="bg-BG"/>
        </w:rPr>
        <w:t>Т</w:t>
      </w:r>
      <w:r w:rsidRPr="00704B0C">
        <w:rPr>
          <w:szCs w:val="24"/>
          <w:shd w:val="clear" w:color="auto" w:fill="FEFEFE"/>
          <w:lang w:val="bg-BG"/>
        </w:rPr>
        <w:t xml:space="preserve"> </w:t>
      </w:r>
      <w:r w:rsidRPr="00704B0C">
        <w:rPr>
          <w:iCs/>
          <w:lang w:val="bg-BG"/>
        </w:rPr>
        <w:t xml:space="preserve">се поставя в положението, в което е бил преди подаването на </w:t>
      </w:r>
      <w:r w:rsidR="00510747" w:rsidRPr="00704B0C">
        <w:rPr>
          <w:iCs/>
          <w:lang w:val="bg-BG"/>
        </w:rPr>
        <w:t>оттеглен</w:t>
      </w:r>
      <w:r w:rsidR="00510747">
        <w:rPr>
          <w:iCs/>
          <w:lang w:val="bg-BG"/>
        </w:rPr>
        <w:t>ото</w:t>
      </w:r>
      <w:r w:rsidR="00510747" w:rsidRPr="00704B0C">
        <w:rPr>
          <w:iCs/>
          <w:lang w:val="bg-BG"/>
        </w:rPr>
        <w:t xml:space="preserve"> </w:t>
      </w:r>
      <w:r w:rsidR="00510747">
        <w:rPr>
          <w:iCs/>
          <w:lang w:val="bg-BG"/>
        </w:rPr>
        <w:t>искане</w:t>
      </w:r>
      <w:r w:rsidRPr="00704B0C">
        <w:rPr>
          <w:iCs/>
          <w:lang w:val="bg-BG"/>
        </w:rPr>
        <w:t xml:space="preserve"> или документ; </w:t>
      </w:r>
      <w:r w:rsidRPr="00704B0C">
        <w:rPr>
          <w:iCs/>
          <w:lang w:val="bg-BG"/>
        </w:rPr>
        <w:tab/>
      </w:r>
    </w:p>
    <w:p w:rsidR="007B2EB2" w:rsidRPr="00704B0C" w:rsidRDefault="007B2EB2" w:rsidP="007B2EB2">
      <w:pPr>
        <w:pStyle w:val="BodyTextIndent"/>
        <w:ind w:left="0" w:firstLine="708"/>
        <w:rPr>
          <w:iCs/>
          <w:lang w:val="bg-BG"/>
        </w:rPr>
      </w:pPr>
      <w:r w:rsidRPr="00704B0C">
        <w:rPr>
          <w:iCs/>
          <w:lang w:val="bg-BG"/>
        </w:rPr>
        <w:lastRenderedPageBreak/>
        <w:t>4. да подаде нов</w:t>
      </w:r>
      <w:r w:rsidR="00A05654" w:rsidRPr="00704B0C">
        <w:rPr>
          <w:iCs/>
          <w:lang w:val="bg-BG"/>
        </w:rPr>
        <w:t>о искане</w:t>
      </w:r>
      <w:r w:rsidR="001D3C58" w:rsidRPr="00DC19D3">
        <w:rPr>
          <w:iCs/>
          <w:lang w:val="bg-BG"/>
        </w:rPr>
        <w:t xml:space="preserve"> </w:t>
      </w:r>
      <w:r w:rsidRPr="00704B0C">
        <w:rPr>
          <w:iCs/>
          <w:lang w:val="bg-BG"/>
        </w:rPr>
        <w:t xml:space="preserve">за плащане в срока по чл. 3, ал. 3 от този договор когато е допустимо оттегляне на </w:t>
      </w:r>
      <w:r w:rsidR="006B1BF2" w:rsidRPr="00704B0C">
        <w:rPr>
          <w:iCs/>
          <w:lang w:val="bg-BG"/>
        </w:rPr>
        <w:t xml:space="preserve">искането </w:t>
      </w:r>
      <w:r w:rsidRPr="00704B0C">
        <w:rPr>
          <w:iCs/>
          <w:lang w:val="bg-BG"/>
        </w:rPr>
        <w:t xml:space="preserve">за плащане в случаите по т. 3; </w:t>
      </w:r>
    </w:p>
    <w:p w:rsidR="00C65617" w:rsidRPr="00DC19D3" w:rsidRDefault="007B2EB2" w:rsidP="007B2EB2">
      <w:pPr>
        <w:pStyle w:val="BodyTextIndent"/>
        <w:ind w:left="0" w:firstLine="708"/>
        <w:rPr>
          <w:iCs/>
          <w:lang w:val="bg-BG"/>
        </w:rPr>
      </w:pPr>
      <w:r w:rsidRPr="00704B0C">
        <w:rPr>
          <w:iCs/>
          <w:lang w:val="bg-BG"/>
        </w:rPr>
        <w:t xml:space="preserve">5. да поправя и коригира при очевидни грешки в </w:t>
      </w:r>
      <w:r w:rsidR="006B1BF2" w:rsidRPr="00704B0C">
        <w:rPr>
          <w:iCs/>
          <w:lang w:val="bg-BG"/>
        </w:rPr>
        <w:t xml:space="preserve">искането </w:t>
      </w:r>
      <w:r w:rsidRPr="00704B0C">
        <w:rPr>
          <w:iCs/>
          <w:lang w:val="bg-BG"/>
        </w:rPr>
        <w:t xml:space="preserve">за плащане и приложените към </w:t>
      </w:r>
      <w:r w:rsidR="00002484">
        <w:rPr>
          <w:iCs/>
          <w:lang w:val="bg-BG"/>
        </w:rPr>
        <w:t>него</w:t>
      </w:r>
      <w:r w:rsidR="00002484" w:rsidRPr="00704B0C">
        <w:rPr>
          <w:iCs/>
          <w:lang w:val="bg-BG"/>
        </w:rPr>
        <w:t xml:space="preserve"> </w:t>
      </w:r>
      <w:r w:rsidRPr="00704B0C">
        <w:rPr>
          <w:iCs/>
          <w:lang w:val="bg-BG"/>
        </w:rPr>
        <w:t>документи по всяко време след подаването им, когато</w:t>
      </w:r>
      <w:r w:rsidRPr="00704B0C">
        <w:rPr>
          <w:szCs w:val="24"/>
          <w:lang w:val="bg-BG"/>
        </w:rPr>
        <w:t xml:space="preserve"> въз основа на цялостна преценка на конкретния случай могат да бъдат признати от </w:t>
      </w:r>
      <w:r w:rsidRPr="00704B0C">
        <w:rPr>
          <w:b/>
          <w:szCs w:val="24"/>
          <w:lang w:val="bg-BG"/>
        </w:rPr>
        <w:t>ФОНДА</w:t>
      </w:r>
      <w:r w:rsidRPr="00704B0C">
        <w:rPr>
          <w:szCs w:val="24"/>
          <w:lang w:val="bg-BG"/>
        </w:rPr>
        <w:t xml:space="preserve"> </w:t>
      </w:r>
      <w:r w:rsidRPr="00704B0C">
        <w:rPr>
          <w:iCs/>
          <w:lang w:val="bg-BG"/>
        </w:rPr>
        <w:t xml:space="preserve">и когато </w:t>
      </w:r>
      <w:r w:rsidR="00F46649" w:rsidRPr="00704B0C">
        <w:rPr>
          <w:b/>
          <w:lang w:val="bg-BG"/>
        </w:rPr>
        <w:t>БЕНЕФИЦИЕНТ</w:t>
      </w:r>
      <w:r w:rsidR="00B91CD1" w:rsidRPr="00704B0C">
        <w:rPr>
          <w:b/>
          <w:lang w:val="bg-BG"/>
        </w:rPr>
        <w:t>Ъ</w:t>
      </w:r>
      <w:r w:rsidRPr="00704B0C">
        <w:rPr>
          <w:b/>
          <w:lang w:val="bg-BG"/>
        </w:rPr>
        <w:t>Т</w:t>
      </w:r>
      <w:r w:rsidRPr="00704B0C">
        <w:rPr>
          <w:iCs/>
          <w:lang w:val="bg-BG"/>
        </w:rPr>
        <w:t xml:space="preserve"> е действал добросъвестно при условията на </w:t>
      </w:r>
      <w:r w:rsidR="009A06D7" w:rsidRPr="00704B0C">
        <w:rPr>
          <w:iCs/>
          <w:lang w:val="bg-BG"/>
        </w:rPr>
        <w:t>т. 24 към Раздел 2 от Условия</w:t>
      </w:r>
      <w:r w:rsidR="00027065">
        <w:rPr>
          <w:iCs/>
          <w:lang w:val="bg-BG"/>
        </w:rPr>
        <w:t>та</w:t>
      </w:r>
      <w:r w:rsidR="009A06D7" w:rsidRPr="00704B0C">
        <w:rPr>
          <w:iCs/>
          <w:lang w:val="bg-BG"/>
        </w:rPr>
        <w:t xml:space="preserve"> за изпълнение</w:t>
      </w:r>
      <w:r w:rsidRPr="00704B0C">
        <w:rPr>
          <w:iCs/>
          <w:lang w:val="bg-BG"/>
        </w:rPr>
        <w:t xml:space="preserve">; </w:t>
      </w:r>
    </w:p>
    <w:p w:rsidR="007B2EB2" w:rsidRPr="00704B0C" w:rsidRDefault="00C65617" w:rsidP="007B2EB2">
      <w:pPr>
        <w:pStyle w:val="BodyTextIndent"/>
        <w:ind w:left="0" w:firstLine="708"/>
        <w:rPr>
          <w:iCs/>
          <w:lang w:val="bg-BG"/>
        </w:rPr>
      </w:pPr>
      <w:r w:rsidRPr="00DC19D3">
        <w:rPr>
          <w:iCs/>
          <w:lang w:val="bg-BG"/>
        </w:rPr>
        <w:t>6.</w:t>
      </w:r>
      <w:r w:rsidR="007B2EB2" w:rsidRPr="001418FF">
        <w:rPr>
          <w:lang w:val="bg-BG"/>
        </w:rPr>
        <w:t xml:space="preserve"> </w:t>
      </w:r>
      <w:r w:rsidR="007B2EB2" w:rsidRPr="00704B0C">
        <w:rPr>
          <w:iCs/>
          <w:lang w:val="bg-BG"/>
        </w:rPr>
        <w:t xml:space="preserve">да отстранява посочени от </w:t>
      </w:r>
      <w:r w:rsidR="007B2EB2" w:rsidRPr="00704B0C">
        <w:rPr>
          <w:b/>
          <w:iCs/>
          <w:lang w:val="bg-BG"/>
        </w:rPr>
        <w:t>ФОНДА</w:t>
      </w:r>
      <w:r w:rsidR="007B2EB2" w:rsidRPr="00704B0C">
        <w:rPr>
          <w:iCs/>
          <w:lang w:val="bg-BG"/>
        </w:rPr>
        <w:t xml:space="preserve"> пропуски и </w:t>
      </w:r>
      <w:proofErr w:type="spellStart"/>
      <w:r w:rsidR="007B2EB2" w:rsidRPr="00704B0C">
        <w:rPr>
          <w:iCs/>
          <w:lang w:val="bg-BG"/>
        </w:rPr>
        <w:t>нередовности</w:t>
      </w:r>
      <w:proofErr w:type="spellEnd"/>
      <w:r w:rsidR="007B2EB2" w:rsidRPr="00704B0C">
        <w:rPr>
          <w:iCs/>
          <w:lang w:val="bg-BG"/>
        </w:rPr>
        <w:t xml:space="preserve"> в документите към </w:t>
      </w:r>
      <w:r w:rsidR="006B1BF2" w:rsidRPr="00704B0C">
        <w:rPr>
          <w:iCs/>
          <w:lang w:val="bg-BG"/>
        </w:rPr>
        <w:t xml:space="preserve">искането </w:t>
      </w:r>
      <w:r w:rsidR="007B2EB2" w:rsidRPr="00704B0C">
        <w:rPr>
          <w:iCs/>
          <w:lang w:val="bg-BG"/>
        </w:rPr>
        <w:t>за второ плащане;</w:t>
      </w:r>
    </w:p>
    <w:p w:rsidR="007B2EB2" w:rsidRPr="002A624D" w:rsidRDefault="00C65617" w:rsidP="007B2EB2">
      <w:pPr>
        <w:pStyle w:val="BodyTextIndent"/>
        <w:ind w:left="0" w:firstLine="708"/>
        <w:rPr>
          <w:iCs/>
          <w:lang w:val="bg-BG"/>
        </w:rPr>
      </w:pPr>
      <w:r w:rsidRPr="00DC19D3">
        <w:rPr>
          <w:iCs/>
          <w:lang w:val="bg-BG"/>
        </w:rPr>
        <w:t>7</w:t>
      </w:r>
      <w:r w:rsidR="007B2EB2" w:rsidRPr="00704B0C">
        <w:rPr>
          <w:iCs/>
          <w:lang w:val="bg-BG"/>
        </w:rPr>
        <w:t xml:space="preserve">. да подаде искане за промяна на </w:t>
      </w:r>
      <w:r w:rsidR="009E3DB3">
        <w:rPr>
          <w:iCs/>
          <w:lang w:val="bg-BG"/>
        </w:rPr>
        <w:t xml:space="preserve">административния </w:t>
      </w:r>
      <w:proofErr w:type="spellStart"/>
      <w:r w:rsidR="007B2EB2" w:rsidRPr="00704B0C">
        <w:rPr>
          <w:iCs/>
          <w:lang w:val="bg-BG"/>
        </w:rPr>
        <w:t>договорпо</w:t>
      </w:r>
      <w:proofErr w:type="spellEnd"/>
      <w:r w:rsidR="007B2EB2" w:rsidRPr="00704B0C">
        <w:rPr>
          <w:iCs/>
          <w:lang w:val="bg-BG"/>
        </w:rPr>
        <w:t xml:space="preserve"> образец,  </w:t>
      </w:r>
      <w:r w:rsidR="007555BF">
        <w:rPr>
          <w:iCs/>
          <w:lang w:val="bg-BG"/>
        </w:rPr>
        <w:t xml:space="preserve">съгласно Приложение А от Условията за изпълнение </w:t>
      </w:r>
      <w:r w:rsidR="007B2EB2" w:rsidRPr="00704B0C">
        <w:rPr>
          <w:iCs/>
          <w:lang w:val="bg-BG"/>
        </w:rPr>
        <w:t xml:space="preserve">при </w:t>
      </w:r>
      <w:r w:rsidR="007B2EB2" w:rsidRPr="00B45E03">
        <w:rPr>
          <w:iCs/>
          <w:lang w:val="bg-BG"/>
        </w:rPr>
        <w:t>условията на</w:t>
      </w:r>
      <w:r w:rsidR="00CC3AB7" w:rsidRPr="002A624D">
        <w:rPr>
          <w:iCs/>
          <w:lang w:val="bg-BG"/>
        </w:rPr>
        <w:t xml:space="preserve"> </w:t>
      </w:r>
      <w:r w:rsidR="009A06D7" w:rsidRPr="002A624D">
        <w:rPr>
          <w:iCs/>
          <w:lang w:val="bg-BG"/>
        </w:rPr>
        <w:t>т. 3 към Раздел 1</w:t>
      </w:r>
      <w:r w:rsidR="00765C2E" w:rsidRPr="002A624D">
        <w:rPr>
          <w:iCs/>
          <w:lang w:val="bg-BG"/>
        </w:rPr>
        <w:t xml:space="preserve"> </w:t>
      </w:r>
      <w:r w:rsidR="009A06D7" w:rsidRPr="002A624D">
        <w:rPr>
          <w:iCs/>
          <w:lang w:val="bg-BG"/>
        </w:rPr>
        <w:t>от Условия за изпълнение</w:t>
      </w:r>
      <w:r w:rsidR="004F4081" w:rsidRPr="002A624D">
        <w:rPr>
          <w:lang w:val="bg-BG"/>
        </w:rPr>
        <w:t>;</w:t>
      </w:r>
      <w:r w:rsidR="009A06D7" w:rsidRPr="002A624D">
        <w:rPr>
          <w:iCs/>
          <w:lang w:val="bg-BG"/>
        </w:rPr>
        <w:t xml:space="preserve"> </w:t>
      </w:r>
    </w:p>
    <w:p w:rsidR="00783865" w:rsidRPr="002A624D" w:rsidRDefault="00C65617" w:rsidP="002A624D">
      <w:pPr>
        <w:pStyle w:val="BodyTextIndent"/>
        <w:ind w:left="0" w:firstLine="708"/>
        <w:rPr>
          <w:iCs/>
          <w:strike/>
          <w:lang w:val="bg-BG"/>
        </w:rPr>
      </w:pPr>
      <w:r w:rsidRPr="00886B50">
        <w:rPr>
          <w:iCs/>
          <w:lang w:val="bg-BG"/>
        </w:rPr>
        <w:t>8</w:t>
      </w:r>
      <w:r w:rsidR="009546AF" w:rsidRPr="00886B50">
        <w:rPr>
          <w:iCs/>
          <w:lang w:val="bg-BG"/>
        </w:rPr>
        <w:t xml:space="preserve">. когато е физическо лице да се </w:t>
      </w:r>
      <w:r w:rsidR="009546AF" w:rsidRPr="002A624D">
        <w:rPr>
          <w:iCs/>
          <w:lang w:val="bg-BG"/>
        </w:rPr>
        <w:t xml:space="preserve">регистрира като ЕТ </w:t>
      </w:r>
      <w:r w:rsidR="005E287D" w:rsidRPr="002A624D">
        <w:rPr>
          <w:iCs/>
          <w:lang w:val="bg-BG"/>
        </w:rPr>
        <w:t xml:space="preserve">или </w:t>
      </w:r>
      <w:r w:rsidR="004F4081" w:rsidRPr="002A624D">
        <w:rPr>
          <w:iCs/>
          <w:lang w:val="bg-BG"/>
        </w:rPr>
        <w:t>ЕООД</w:t>
      </w:r>
      <w:r w:rsidR="009546AF" w:rsidRPr="00B45E03">
        <w:rPr>
          <w:iCs/>
          <w:lang w:val="bg-BG"/>
        </w:rPr>
        <w:t xml:space="preserve"> по Търговския закон и</w:t>
      </w:r>
      <w:r w:rsidR="000F00F0" w:rsidRPr="002A624D">
        <w:rPr>
          <w:iCs/>
          <w:lang w:val="bg-BG"/>
        </w:rPr>
        <w:t xml:space="preserve"> стане </w:t>
      </w:r>
      <w:r w:rsidR="009546AF" w:rsidRPr="002A624D">
        <w:rPr>
          <w:iCs/>
          <w:lang w:val="bg-BG"/>
        </w:rPr>
        <w:t>правоприемник на стопанството му,</w:t>
      </w:r>
      <w:r w:rsidR="00002484" w:rsidRPr="002A624D">
        <w:rPr>
          <w:iCs/>
          <w:lang w:val="bg-BG"/>
        </w:rPr>
        <w:t xml:space="preserve"> </w:t>
      </w:r>
      <w:r w:rsidR="0044295D" w:rsidRPr="002A624D">
        <w:rPr>
          <w:iCs/>
          <w:lang w:val="bg-BG"/>
        </w:rPr>
        <w:t>като в тези случаи е задължен</w:t>
      </w:r>
      <w:r w:rsidR="00002484" w:rsidRPr="002A624D">
        <w:rPr>
          <w:iCs/>
          <w:lang w:val="bg-BG"/>
        </w:rPr>
        <w:t xml:space="preserve"> </w:t>
      </w:r>
      <w:r w:rsidR="009546AF" w:rsidRPr="002A624D">
        <w:rPr>
          <w:iCs/>
          <w:lang w:val="bg-BG"/>
        </w:rPr>
        <w:t xml:space="preserve">в срок </w:t>
      </w:r>
      <w:r w:rsidR="000D4ED9" w:rsidRPr="002A624D">
        <w:rPr>
          <w:iCs/>
          <w:lang w:val="bg-BG"/>
        </w:rPr>
        <w:t>до</w:t>
      </w:r>
      <w:r w:rsidR="002943B7" w:rsidRPr="002A624D">
        <w:rPr>
          <w:iCs/>
          <w:lang w:val="bg-BG"/>
        </w:rPr>
        <w:t xml:space="preserve"> </w:t>
      </w:r>
      <w:r w:rsidR="009546AF" w:rsidRPr="002A624D">
        <w:rPr>
          <w:iCs/>
          <w:lang w:val="bg-BG"/>
        </w:rPr>
        <w:t xml:space="preserve">пет работни дни от регистрацията в </w:t>
      </w:r>
      <w:r w:rsidR="00BF0112" w:rsidRPr="002A624D">
        <w:rPr>
          <w:iCs/>
          <w:lang w:val="bg-BG"/>
        </w:rPr>
        <w:t xml:space="preserve">Търговския регистър </w:t>
      </w:r>
      <w:r w:rsidR="009546AF" w:rsidRPr="002A624D">
        <w:rPr>
          <w:iCs/>
          <w:lang w:val="bg-BG"/>
        </w:rPr>
        <w:t>писмено да</w:t>
      </w:r>
      <w:r w:rsidR="00002484" w:rsidRPr="002A624D">
        <w:rPr>
          <w:iCs/>
          <w:lang w:val="bg-BG"/>
        </w:rPr>
        <w:t xml:space="preserve"> </w:t>
      </w:r>
      <w:r w:rsidR="009546AF" w:rsidRPr="002A624D">
        <w:rPr>
          <w:iCs/>
          <w:lang w:val="bg-BG"/>
        </w:rPr>
        <w:t>уведоми за това ФОНДА</w:t>
      </w:r>
      <w:r w:rsidR="00DA4AC3" w:rsidRPr="002A624D">
        <w:rPr>
          <w:iCs/>
          <w:lang w:val="bg-BG"/>
        </w:rPr>
        <w:t xml:space="preserve"> и едноличният собственик на капитала на ЕООД</w:t>
      </w:r>
      <w:r w:rsidR="00702D77">
        <w:rPr>
          <w:iCs/>
          <w:lang w:val="bg-BG"/>
        </w:rPr>
        <w:t xml:space="preserve"> е </w:t>
      </w:r>
      <w:r w:rsidR="00702D77" w:rsidRPr="00702D77">
        <w:rPr>
          <w:iCs/>
          <w:lang w:val="bg-BG"/>
        </w:rPr>
        <w:t>задължен</w:t>
      </w:r>
      <w:r w:rsidR="00702D77">
        <w:rPr>
          <w:iCs/>
          <w:lang w:val="bg-BG"/>
        </w:rPr>
        <w:t xml:space="preserve"> да</w:t>
      </w:r>
      <w:r w:rsidR="00DA4AC3" w:rsidRPr="002A624D">
        <w:rPr>
          <w:iCs/>
          <w:lang w:val="bg-BG"/>
        </w:rPr>
        <w:t xml:space="preserve"> сключи договор за поръчителство, съгласно  чл. 3, ал. 4 от договора.</w:t>
      </w:r>
      <w:r w:rsidR="00115808">
        <w:rPr>
          <w:iCs/>
          <w:lang w:val="bg-BG"/>
        </w:rPr>
        <w:t xml:space="preserve"> </w:t>
      </w:r>
    </w:p>
    <w:p w:rsidR="007B2EB2" w:rsidRPr="00704B0C" w:rsidRDefault="007B2EB2" w:rsidP="007B2EB2">
      <w:pPr>
        <w:pStyle w:val="BodyTextIndent"/>
        <w:ind w:left="0" w:firstLine="708"/>
        <w:rPr>
          <w:lang w:val="bg-BG"/>
        </w:rPr>
      </w:pPr>
      <w:r w:rsidRPr="00704B0C">
        <w:rPr>
          <w:b/>
          <w:lang w:val="bg-BG"/>
        </w:rPr>
        <w:t>Чл. 13.</w:t>
      </w:r>
      <w:r w:rsidRPr="00704B0C">
        <w:rPr>
          <w:lang w:val="bg-BG"/>
        </w:rPr>
        <w:t xml:space="preserve"> </w:t>
      </w:r>
      <w:r w:rsidRPr="00704B0C">
        <w:rPr>
          <w:iCs/>
          <w:szCs w:val="24"/>
          <w:lang w:val="bg-BG"/>
        </w:rPr>
        <w:t>(1)</w:t>
      </w:r>
      <w:r w:rsidRPr="00704B0C">
        <w:rPr>
          <w:lang w:val="bg-BG"/>
        </w:rPr>
        <w:t xml:space="preserve"> </w:t>
      </w:r>
      <w:r w:rsidR="00F46649" w:rsidRPr="00704B0C">
        <w:rPr>
          <w:b/>
          <w:lang w:val="bg-BG"/>
        </w:rPr>
        <w:t>БЕНЕФИЦИЕНТ</w:t>
      </w:r>
      <w:r w:rsidR="00B91CD1" w:rsidRPr="00704B0C">
        <w:rPr>
          <w:b/>
          <w:lang w:val="bg-BG"/>
        </w:rPr>
        <w:t>Ъ</w:t>
      </w:r>
      <w:r w:rsidRPr="00704B0C">
        <w:rPr>
          <w:b/>
          <w:lang w:val="bg-BG"/>
        </w:rPr>
        <w:t>Т</w:t>
      </w:r>
      <w:r w:rsidRPr="00704B0C">
        <w:rPr>
          <w:lang w:val="bg-BG"/>
        </w:rPr>
        <w:t xml:space="preserve"> се задължава да изпълни изцяло бизнес плана в срока по чл. 6, ал. 1 и при спазване на условията и задълженията си съгласно приложим</w:t>
      </w:r>
      <w:r w:rsidR="00702D77">
        <w:rPr>
          <w:lang w:val="bg-BG"/>
        </w:rPr>
        <w:t>ото европе</w:t>
      </w:r>
      <w:r w:rsidR="00B230EE">
        <w:rPr>
          <w:lang w:val="bg-BG"/>
        </w:rPr>
        <w:t>йско и национално законодателство</w:t>
      </w:r>
      <w:r w:rsidRPr="00704B0C">
        <w:rPr>
          <w:lang w:val="bg-BG"/>
        </w:rPr>
        <w:t>.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lang w:val="bg-BG"/>
        </w:rPr>
        <w:t xml:space="preserve">(2)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</w:t>
      </w:r>
      <w:r w:rsidR="00B91CD1" w:rsidRPr="00704B0C">
        <w:rPr>
          <w:b/>
          <w:szCs w:val="24"/>
          <w:shd w:val="clear" w:color="auto" w:fill="FEFEFE"/>
          <w:lang w:val="bg-BG"/>
        </w:rPr>
        <w:t>Ъ</w:t>
      </w:r>
      <w:r w:rsidRPr="00704B0C">
        <w:rPr>
          <w:b/>
          <w:szCs w:val="24"/>
          <w:shd w:val="clear" w:color="auto" w:fill="FEFEFE"/>
          <w:lang w:val="bg-BG"/>
        </w:rPr>
        <w:t>Т</w:t>
      </w:r>
      <w:r w:rsidRPr="00704B0C">
        <w:rPr>
          <w:szCs w:val="24"/>
          <w:shd w:val="clear" w:color="auto" w:fill="FEFEFE"/>
          <w:lang w:val="bg-BG"/>
        </w:rPr>
        <w:t xml:space="preserve"> се задължава за период от пет години и шест месеца от сключване на договора</w:t>
      </w:r>
      <w:r w:rsidR="0065310E">
        <w:rPr>
          <w:szCs w:val="24"/>
          <w:shd w:val="clear" w:color="auto" w:fill="FEFEFE"/>
          <w:lang w:val="bg-BG"/>
        </w:rPr>
        <w:t xml:space="preserve">, а в случаите на съдебни спорове – шест месеца след постановяване на окончателното съдебно решение, </w:t>
      </w:r>
      <w:r w:rsidRPr="00704B0C">
        <w:rPr>
          <w:szCs w:val="24"/>
          <w:shd w:val="clear" w:color="auto" w:fill="FEFEFE"/>
          <w:lang w:val="bg-BG"/>
        </w:rPr>
        <w:t xml:space="preserve"> </w:t>
      </w:r>
      <w:r w:rsidR="002943B7">
        <w:rPr>
          <w:szCs w:val="24"/>
          <w:shd w:val="clear" w:color="auto" w:fill="FEFEFE"/>
          <w:lang w:val="bg-BG"/>
        </w:rPr>
        <w:t xml:space="preserve">да </w:t>
      </w:r>
      <w:r w:rsidRPr="00704B0C">
        <w:rPr>
          <w:szCs w:val="24"/>
          <w:shd w:val="clear" w:color="auto" w:fill="FEFEFE"/>
          <w:lang w:val="bg-BG"/>
        </w:rPr>
        <w:t xml:space="preserve">представя на </w:t>
      </w:r>
      <w:r w:rsidRPr="00704B0C">
        <w:rPr>
          <w:b/>
          <w:szCs w:val="24"/>
          <w:shd w:val="clear" w:color="auto" w:fill="FEFEFE"/>
          <w:lang w:val="bg-BG"/>
        </w:rPr>
        <w:t>ФОНДА</w:t>
      </w:r>
      <w:r w:rsidRPr="00704B0C">
        <w:rPr>
          <w:szCs w:val="24"/>
          <w:shd w:val="clear" w:color="auto" w:fill="FEFEFE"/>
          <w:lang w:val="bg-BG"/>
        </w:rPr>
        <w:t xml:space="preserve"> изискваните му данни, документи и/или информация, необходими за преценка относно точното изпълнение на неговите договорни и нормативни задължения, както и всички други ангажименти, произтичащи от отпуснатата помощ, като спазва съответните срокове за това.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 xml:space="preserve">(3)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</w:t>
      </w:r>
      <w:r w:rsidR="00B91CD1" w:rsidRPr="00704B0C">
        <w:rPr>
          <w:b/>
          <w:szCs w:val="24"/>
          <w:shd w:val="clear" w:color="auto" w:fill="FEFEFE"/>
          <w:lang w:val="bg-BG"/>
        </w:rPr>
        <w:t>Ъ</w:t>
      </w:r>
      <w:r w:rsidRPr="00704B0C">
        <w:rPr>
          <w:b/>
          <w:szCs w:val="24"/>
          <w:shd w:val="clear" w:color="auto" w:fill="FEFEFE"/>
          <w:lang w:val="bg-BG"/>
        </w:rPr>
        <w:t>Т</w:t>
      </w:r>
      <w:r w:rsidRPr="00704B0C">
        <w:rPr>
          <w:szCs w:val="24"/>
          <w:shd w:val="clear" w:color="auto" w:fill="FEFEFE"/>
          <w:lang w:val="bg-BG"/>
        </w:rPr>
        <w:t xml:space="preserve"> се задължава да допуска представители на </w:t>
      </w:r>
      <w:r w:rsidRPr="00704B0C">
        <w:rPr>
          <w:b/>
          <w:szCs w:val="24"/>
          <w:shd w:val="clear" w:color="auto" w:fill="FEFEFE"/>
          <w:lang w:val="bg-BG"/>
        </w:rPr>
        <w:t>ФОНДА</w:t>
      </w:r>
      <w:r w:rsidRPr="00704B0C">
        <w:rPr>
          <w:szCs w:val="24"/>
          <w:shd w:val="clear" w:color="auto" w:fill="FEFEFE"/>
          <w:lang w:val="bg-BG"/>
        </w:rPr>
        <w:t xml:space="preserve"> и на органите по чл. 8, ал. 1 предложение второ от договора, за осъществяването на контрол за изпълнението на този договор и изискванията на приложимите национални и европейски актове, включително да осигурява достъп до обекта/</w:t>
      </w:r>
      <w:proofErr w:type="spellStart"/>
      <w:r w:rsidRPr="00704B0C">
        <w:rPr>
          <w:szCs w:val="24"/>
          <w:shd w:val="clear" w:color="auto" w:fill="FEFEFE"/>
          <w:lang w:val="bg-BG"/>
        </w:rPr>
        <w:t>ите</w:t>
      </w:r>
      <w:proofErr w:type="spellEnd"/>
      <w:r w:rsidRPr="00704B0C">
        <w:rPr>
          <w:szCs w:val="24"/>
          <w:shd w:val="clear" w:color="auto" w:fill="FEFEFE"/>
          <w:lang w:val="bg-BG"/>
        </w:rPr>
        <w:t xml:space="preserve">, свързани с дейностите по бизнес плана, да предоставя необходимите документи, данни и информация и оказва друго съдействие, включително като в договорите със свои контрагенти по подпомаганите дейности включва условия или по друг подходящ начин осигури съдействието за извършване на контрол на контрагента във връзка със съответното изпълнение. </w:t>
      </w:r>
      <w:r w:rsidR="007D3173" w:rsidRPr="00704B0C">
        <w:rPr>
          <w:szCs w:val="24"/>
          <w:shd w:val="clear" w:color="auto" w:fill="FEFEFE"/>
          <w:lang w:val="bg-BG"/>
        </w:rPr>
        <w:t xml:space="preserve">Действията на </w:t>
      </w:r>
      <w:r w:rsidRPr="00704B0C">
        <w:rPr>
          <w:szCs w:val="24"/>
          <w:shd w:val="clear" w:color="auto" w:fill="FEFEFE"/>
          <w:lang w:val="bg-BG"/>
        </w:rPr>
        <w:t>трето лице, което изрично е упълномощ</w:t>
      </w:r>
      <w:r w:rsidR="007D3173" w:rsidRPr="00704B0C">
        <w:rPr>
          <w:szCs w:val="24"/>
          <w:shd w:val="clear" w:color="auto" w:fill="FEFEFE"/>
          <w:lang w:val="bg-BG"/>
        </w:rPr>
        <w:t>ено</w:t>
      </w:r>
      <w:r w:rsidRPr="00704B0C">
        <w:rPr>
          <w:szCs w:val="24"/>
          <w:shd w:val="clear" w:color="auto" w:fill="FEFEFE"/>
          <w:lang w:val="bg-BG"/>
        </w:rPr>
        <w:t xml:space="preserve"> с права да представлява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БЕНЕФИЦИЕНТА</w:t>
      </w:r>
      <w:r w:rsidR="007D3173" w:rsidRPr="00704B0C">
        <w:rPr>
          <w:szCs w:val="24"/>
          <w:shd w:val="clear" w:color="auto" w:fill="FEFEFE"/>
          <w:lang w:val="bg-BG"/>
        </w:rPr>
        <w:t xml:space="preserve"> </w:t>
      </w:r>
      <w:r w:rsidRPr="00704B0C">
        <w:rPr>
          <w:szCs w:val="24"/>
          <w:shd w:val="clear" w:color="auto" w:fill="FEFEFE"/>
          <w:lang w:val="bg-BG"/>
        </w:rPr>
        <w:t>при извършване на проверки/посещение на място,</w:t>
      </w:r>
      <w:r w:rsidR="007D3173" w:rsidRPr="00704B0C">
        <w:rPr>
          <w:szCs w:val="24"/>
          <w:shd w:val="clear" w:color="auto" w:fill="FEFEFE"/>
          <w:lang w:val="bg-BG"/>
        </w:rPr>
        <w:t xml:space="preserve"> задължават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БЕНЕФИЦИЕНТА</w:t>
      </w:r>
      <w:r w:rsidR="007D3173" w:rsidRPr="00704B0C">
        <w:rPr>
          <w:szCs w:val="24"/>
          <w:shd w:val="clear" w:color="auto" w:fill="FEFEFE"/>
          <w:lang w:val="bg-BG"/>
        </w:rPr>
        <w:t xml:space="preserve"> </w:t>
      </w:r>
      <w:r w:rsidRPr="00704B0C">
        <w:rPr>
          <w:szCs w:val="24"/>
          <w:shd w:val="clear" w:color="auto" w:fill="FEFEFE"/>
          <w:lang w:val="bg-BG"/>
        </w:rPr>
        <w:t xml:space="preserve">като </w:t>
      </w:r>
      <w:r w:rsidR="007D3173" w:rsidRPr="00704B0C">
        <w:rPr>
          <w:szCs w:val="24"/>
          <w:shd w:val="clear" w:color="auto" w:fill="FEFEFE"/>
          <w:lang w:val="bg-BG"/>
        </w:rPr>
        <w:t xml:space="preserve">последният </w:t>
      </w:r>
      <w:r w:rsidRPr="00704B0C">
        <w:rPr>
          <w:szCs w:val="24"/>
          <w:shd w:val="clear" w:color="auto" w:fill="FEFEFE"/>
          <w:lang w:val="bg-BG"/>
        </w:rPr>
        <w:t>носи отговорност и за всички действия/бездействия на неговия пълномощник, с които се осуетява или възпрепятства извършването на тези проверки.</w:t>
      </w:r>
    </w:p>
    <w:p w:rsidR="007B2EB2" w:rsidRPr="00704B0C" w:rsidRDefault="007B2EB2" w:rsidP="007B2EB2">
      <w:pPr>
        <w:pStyle w:val="BodyTextIndent"/>
        <w:ind w:left="0" w:firstLine="708"/>
        <w:rPr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 xml:space="preserve"> </w:t>
      </w:r>
      <w:r w:rsidRPr="00704B0C">
        <w:rPr>
          <w:b/>
          <w:lang w:val="bg-BG"/>
        </w:rPr>
        <w:t>Чл. 14.</w:t>
      </w:r>
      <w:r w:rsidRPr="00704B0C">
        <w:rPr>
          <w:lang w:val="bg-BG"/>
        </w:rPr>
        <w:t xml:space="preserve"> </w:t>
      </w:r>
      <w:r w:rsidRPr="00704B0C">
        <w:rPr>
          <w:iCs/>
          <w:szCs w:val="24"/>
          <w:lang w:val="bg-BG"/>
        </w:rPr>
        <w:t>(1)</w:t>
      </w:r>
      <w:r w:rsidRPr="00704B0C">
        <w:rPr>
          <w:lang w:val="bg-BG"/>
        </w:rPr>
        <w:t xml:space="preserve"> </w:t>
      </w:r>
      <w:r w:rsidR="00F46649" w:rsidRPr="00704B0C">
        <w:rPr>
          <w:b/>
          <w:lang w:val="bg-BG"/>
        </w:rPr>
        <w:t>БЕНЕФИЦИЕНТ</w:t>
      </w:r>
      <w:r w:rsidR="00B91CD1" w:rsidRPr="00704B0C">
        <w:rPr>
          <w:b/>
          <w:lang w:val="bg-BG"/>
        </w:rPr>
        <w:t>Ъ</w:t>
      </w:r>
      <w:r w:rsidRPr="00704B0C">
        <w:rPr>
          <w:b/>
          <w:lang w:val="bg-BG"/>
        </w:rPr>
        <w:t>Т</w:t>
      </w:r>
      <w:r w:rsidRPr="00704B0C">
        <w:rPr>
          <w:lang w:val="bg-BG"/>
        </w:rPr>
        <w:t xml:space="preserve"> се задължава в</w:t>
      </w:r>
      <w:r w:rsidRPr="00704B0C">
        <w:rPr>
          <w:shd w:val="clear" w:color="auto" w:fill="FEFEFE"/>
          <w:lang w:val="bg-BG"/>
        </w:rPr>
        <w:t xml:space="preserve"> срок до изтичане на пет години от сключване на този договор</w:t>
      </w:r>
      <w:r w:rsidRPr="00704B0C">
        <w:rPr>
          <w:b/>
          <w:shd w:val="clear" w:color="auto" w:fill="FEFEFE"/>
          <w:lang w:val="bg-BG"/>
        </w:rPr>
        <w:t xml:space="preserve"> </w:t>
      </w:r>
      <w:r w:rsidRPr="00704B0C">
        <w:rPr>
          <w:shd w:val="clear" w:color="auto" w:fill="FEFEFE"/>
          <w:lang w:val="bg-BG"/>
        </w:rPr>
        <w:t>да: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>1. води всички финансови операции, свързани с извършваната от него земеделска дейност, отделно в счетоводната си система или като използва счетоводни сметки с подходящи номера, съгласно изискванията на Закона за счетоводството;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 xml:space="preserve">2. регистрира ежегодно земеделската земя, която е участвала при изчисляване на икономическия размер на стопанството му, измерен в СПО, за който е получил второто </w:t>
      </w:r>
      <w:r w:rsidRPr="00704B0C">
        <w:rPr>
          <w:szCs w:val="24"/>
          <w:shd w:val="clear" w:color="auto" w:fill="FEFEFE"/>
          <w:lang w:val="bg-BG"/>
        </w:rPr>
        <w:lastRenderedPageBreak/>
        <w:t>плащане</w:t>
      </w:r>
      <w:r w:rsidR="000900B9">
        <w:rPr>
          <w:szCs w:val="24"/>
          <w:shd w:val="clear" w:color="auto" w:fill="FEFEFE"/>
          <w:lang w:val="bg-BG"/>
        </w:rPr>
        <w:t xml:space="preserve"> </w:t>
      </w:r>
      <w:r w:rsidRPr="00704B0C">
        <w:rPr>
          <w:szCs w:val="24"/>
          <w:shd w:val="clear" w:color="auto" w:fill="FEFEFE"/>
          <w:lang w:val="bg-BG"/>
        </w:rPr>
        <w:t xml:space="preserve">по договора за предоставяне на финансовата помощ (с изключение на оранжерии, </w:t>
      </w:r>
      <w:proofErr w:type="spellStart"/>
      <w:r w:rsidRPr="00704B0C">
        <w:rPr>
          <w:szCs w:val="24"/>
          <w:shd w:val="clear" w:color="auto" w:fill="FEFEFE"/>
          <w:lang w:val="bg-BG"/>
        </w:rPr>
        <w:t>гъбарници</w:t>
      </w:r>
      <w:proofErr w:type="spellEnd"/>
      <w:r w:rsidRPr="00704B0C">
        <w:rPr>
          <w:szCs w:val="24"/>
          <w:shd w:val="clear" w:color="auto" w:fill="FEFEFE"/>
          <w:lang w:val="bg-BG"/>
        </w:rPr>
        <w:t xml:space="preserve"> и разсадници), в Интегрираната система за администриране и контрол (ИСАК) по реда на Наредба № 105 от 2006 г. за условията и реда за създаване, поддържане, достъп и ползване на Интегрираната система за администриране и контрол;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>3. не отчуждава и да не преотстъпва ползването на посочените в бизнес плана дълготрайни материални и нематериални активи, както и да ги използва съобразно предназначението им, посочено в бизнес план</w:t>
      </w:r>
      <w:bookmarkStart w:id="3" w:name="_GoBack"/>
      <w:bookmarkEnd w:id="3"/>
      <w:r w:rsidRPr="00704B0C">
        <w:rPr>
          <w:szCs w:val="24"/>
          <w:shd w:val="clear" w:color="auto" w:fill="FEFEFE"/>
          <w:lang w:val="bg-BG"/>
        </w:rPr>
        <w:t>а;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>4. не преустановява осъществяваната от него земеделска дейност поради други причини освен изменящите се сезонни условия за производство;</w:t>
      </w:r>
    </w:p>
    <w:p w:rsidR="00B21142" w:rsidRPr="00704B0C" w:rsidRDefault="007B2EB2" w:rsidP="00B2114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>5. поддържа актуална регистрация като земеделски стопанин по реда на Наредба № 3 от 1999 г. за създаване и поддържане на регистър на земеделските стопани и да се осигурява (</w:t>
      </w:r>
      <w:r w:rsidRPr="00704B0C">
        <w:rPr>
          <w:i/>
          <w:szCs w:val="24"/>
          <w:shd w:val="clear" w:color="auto" w:fill="FEFEFE"/>
          <w:lang w:val="bg-BG"/>
        </w:rPr>
        <w:t>когато е физическо лице или ЕТ</w:t>
      </w:r>
      <w:r w:rsidRPr="00704B0C">
        <w:rPr>
          <w:szCs w:val="24"/>
          <w:shd w:val="clear" w:color="auto" w:fill="FEFEFE"/>
          <w:lang w:val="bg-BG"/>
        </w:rPr>
        <w:t>)</w:t>
      </w:r>
      <w:r w:rsidR="00B57493" w:rsidRPr="00704B0C">
        <w:rPr>
          <w:szCs w:val="24"/>
          <w:shd w:val="clear" w:color="auto" w:fill="FEFEFE"/>
          <w:lang w:val="bg-BG"/>
        </w:rPr>
        <w:t xml:space="preserve">, </w:t>
      </w:r>
      <w:r w:rsidR="00B21142" w:rsidRPr="00704B0C">
        <w:rPr>
          <w:szCs w:val="24"/>
          <w:shd w:val="clear" w:color="auto" w:fill="FEFEFE"/>
          <w:lang w:val="bg-BG"/>
        </w:rPr>
        <w:t>съгласно Кодекса за социално осигуряване /КСО/;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>6. съхранява документи (фактури, бележки, протоколи и др.), удостоверяващи реализацията на част или цялата произведена продукция и да отразява получените приходи в счетоводните си документи и подаваната от него годишна данъчна декларация;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>7. поддържа съответствие с всеки от критериите за подбор, на които е отговарял проектът му по</w:t>
      </w:r>
      <w:r w:rsidR="002943B7">
        <w:rPr>
          <w:szCs w:val="24"/>
          <w:shd w:val="clear" w:color="auto" w:fill="FEFEFE"/>
          <w:lang w:val="bg-BG"/>
        </w:rPr>
        <w:t xml:space="preserve"> </w:t>
      </w:r>
      <w:r w:rsidR="009A06D7" w:rsidRPr="00704B0C">
        <w:rPr>
          <w:szCs w:val="24"/>
          <w:shd w:val="clear" w:color="auto" w:fill="FEFEFE"/>
          <w:lang w:val="bg-BG"/>
        </w:rPr>
        <w:t>Раздел 22 от Условия за кандидатстване</w:t>
      </w:r>
      <w:r w:rsidRPr="00704B0C">
        <w:rPr>
          <w:szCs w:val="24"/>
          <w:shd w:val="clear" w:color="auto" w:fill="FEFEFE"/>
          <w:lang w:val="bg-BG"/>
        </w:rPr>
        <w:t xml:space="preserve">, по които проектът му е бил оценен, съгласно </w:t>
      </w:r>
      <w:r w:rsidRPr="00093FAB">
        <w:rPr>
          <w:szCs w:val="24"/>
          <w:shd w:val="clear" w:color="auto" w:fill="FEFEFE"/>
          <w:lang w:val="bg-BG"/>
        </w:rPr>
        <w:t>Приложение 1</w:t>
      </w:r>
      <w:r w:rsidRPr="00704B0C">
        <w:rPr>
          <w:szCs w:val="24"/>
          <w:shd w:val="clear" w:color="auto" w:fill="FEFEFE"/>
          <w:lang w:val="bg-BG"/>
        </w:rPr>
        <w:t xml:space="preserve"> към настоящия договор; 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>8. поддържа икономическия размер на стопанството си, измерен в СПО,</w:t>
      </w:r>
      <w:r w:rsidR="00613BF0" w:rsidRPr="00613BF0">
        <w:t xml:space="preserve"> </w:t>
      </w:r>
      <w:r w:rsidR="00613BF0" w:rsidRPr="00613BF0">
        <w:rPr>
          <w:szCs w:val="24"/>
          <w:shd w:val="clear" w:color="auto" w:fill="FEFEFE"/>
          <w:lang w:val="bg-BG"/>
        </w:rPr>
        <w:t>за който е бил одобрен</w:t>
      </w:r>
      <w:r w:rsidR="00613BF0">
        <w:rPr>
          <w:szCs w:val="24"/>
          <w:shd w:val="clear" w:color="auto" w:fill="FEFEFE"/>
          <w:lang w:val="bg-BG"/>
        </w:rPr>
        <w:t xml:space="preserve"> </w:t>
      </w:r>
      <w:r w:rsidR="001E4C1C" w:rsidRPr="001E4C1C">
        <w:rPr>
          <w:szCs w:val="24"/>
          <w:shd w:val="clear" w:color="auto" w:fill="FEFEFE"/>
          <w:lang w:val="bg-BG"/>
        </w:rPr>
        <w:t xml:space="preserve">за периода от дата на сключване на административен договор до осъществяване на планираното увеличение по </w:t>
      </w:r>
      <w:r w:rsidR="001E4C1C" w:rsidRPr="00752D16">
        <w:rPr>
          <w:szCs w:val="24"/>
          <w:shd w:val="clear" w:color="auto" w:fill="FEFEFE"/>
          <w:lang w:val="bg-BG"/>
        </w:rPr>
        <w:t xml:space="preserve">т. 3.1, раздел 13.1 „Дейности, допустими за финансиране“ от условията за кандидатстване, </w:t>
      </w:r>
      <w:r w:rsidR="001E4C1C" w:rsidRPr="002372D9">
        <w:rPr>
          <w:szCs w:val="24"/>
          <w:shd w:val="clear" w:color="auto" w:fill="FEFEFE"/>
          <w:lang w:val="bg-BG"/>
        </w:rPr>
        <w:t xml:space="preserve">както </w:t>
      </w:r>
      <w:r w:rsidR="00613BF0" w:rsidRPr="002372D9">
        <w:rPr>
          <w:szCs w:val="24"/>
          <w:shd w:val="clear" w:color="auto" w:fill="FEFEFE"/>
          <w:lang w:val="bg-BG"/>
        </w:rPr>
        <w:t>и</w:t>
      </w:r>
      <w:r w:rsidR="001E4C1C" w:rsidRPr="002372D9">
        <w:rPr>
          <w:szCs w:val="24"/>
          <w:shd w:val="clear" w:color="auto" w:fill="FEFEFE"/>
          <w:lang w:val="bg-BG"/>
        </w:rPr>
        <w:t xml:space="preserve"> планираното увеличение към датата на подаване на искането за второ плащане,</w:t>
      </w:r>
      <w:r w:rsidR="001E4C1C" w:rsidRPr="00752D16">
        <w:rPr>
          <w:szCs w:val="24"/>
          <w:shd w:val="clear" w:color="auto" w:fill="FEFEFE"/>
          <w:lang w:val="bg-BG"/>
        </w:rPr>
        <w:t xml:space="preserve"> считано от периода на подаване на искането на второ плащане до изтичане на пет години от датата на сключване на административния договор. В</w:t>
      </w:r>
      <w:r w:rsidR="00F974DD" w:rsidRPr="00752D16">
        <w:rPr>
          <w:szCs w:val="24"/>
          <w:shd w:val="clear" w:color="auto" w:fill="FEFEFE"/>
          <w:lang w:val="bg-BG"/>
        </w:rPr>
        <w:t xml:space="preserve"> случаите на съдебен спор до 6 (шест) месеца след влизане в сила на окончателното съдебно решение, </w:t>
      </w:r>
      <w:r w:rsidRPr="00752D16">
        <w:rPr>
          <w:szCs w:val="24"/>
          <w:shd w:val="clear" w:color="auto" w:fill="FEFEFE"/>
          <w:lang w:val="bg-BG"/>
        </w:rPr>
        <w:t xml:space="preserve"> като отглежда видовете култури и/или животни и спазва сроковете за засяване/засаждане на културите, посочени в </w:t>
      </w:r>
      <w:r w:rsidR="00F015C4" w:rsidRPr="00752D16">
        <w:rPr>
          <w:szCs w:val="24"/>
          <w:shd w:val="clear" w:color="auto" w:fill="FEFEFE"/>
          <w:lang w:val="bg-BG"/>
        </w:rPr>
        <w:t>проектното предложение</w:t>
      </w:r>
      <w:r w:rsidRPr="00752D16">
        <w:rPr>
          <w:szCs w:val="24"/>
          <w:shd w:val="clear" w:color="auto" w:fill="FEFEFE"/>
          <w:lang w:val="bg-BG"/>
        </w:rPr>
        <w:t xml:space="preserve"> и в този договор, като промяната във видовете култури и/или животни се допуска при спазване</w:t>
      </w:r>
      <w:r w:rsidRPr="00704B0C">
        <w:rPr>
          <w:szCs w:val="24"/>
          <w:shd w:val="clear" w:color="auto" w:fill="FEFEFE"/>
          <w:lang w:val="bg-BG"/>
        </w:rPr>
        <w:t xml:space="preserve"> на изискванията на </w:t>
      </w:r>
      <w:r w:rsidR="009A06D7" w:rsidRPr="00704B0C">
        <w:rPr>
          <w:szCs w:val="24"/>
          <w:shd w:val="clear" w:color="auto" w:fill="FEFEFE"/>
          <w:lang w:val="bg-BG"/>
        </w:rPr>
        <w:t xml:space="preserve">т. 9 от Раздел 1 към </w:t>
      </w:r>
      <w:r w:rsidR="00301CEB">
        <w:rPr>
          <w:szCs w:val="24"/>
          <w:shd w:val="clear" w:color="auto" w:fill="FEFEFE"/>
          <w:lang w:val="bg-BG"/>
        </w:rPr>
        <w:t>У</w:t>
      </w:r>
      <w:r w:rsidR="009A06D7" w:rsidRPr="00704B0C">
        <w:rPr>
          <w:szCs w:val="24"/>
          <w:shd w:val="clear" w:color="auto" w:fill="FEFEFE"/>
          <w:lang w:val="bg-BG"/>
        </w:rPr>
        <w:t>словия за изпълнение</w:t>
      </w:r>
      <w:r w:rsidR="00C65617" w:rsidRPr="001418FF">
        <w:rPr>
          <w:shd w:val="clear" w:color="auto" w:fill="FEFEFE"/>
          <w:lang w:val="bg-BG"/>
        </w:rPr>
        <w:t xml:space="preserve"> </w:t>
      </w:r>
      <w:r w:rsidR="007D3173" w:rsidRPr="00704B0C">
        <w:rPr>
          <w:szCs w:val="24"/>
          <w:shd w:val="clear" w:color="auto" w:fill="FEFEFE"/>
          <w:lang w:val="bg-BG"/>
        </w:rPr>
        <w:t xml:space="preserve">въз основа на писмено уведомление от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БЕНЕФИЦИЕНТА</w:t>
      </w:r>
      <w:r w:rsidR="007D3173" w:rsidRPr="00704B0C">
        <w:rPr>
          <w:szCs w:val="24"/>
          <w:shd w:val="clear" w:color="auto" w:fill="FEFEFE"/>
          <w:lang w:val="bg-BG"/>
        </w:rPr>
        <w:t xml:space="preserve"> </w:t>
      </w:r>
      <w:r w:rsidRPr="00704B0C">
        <w:rPr>
          <w:szCs w:val="24"/>
          <w:shd w:val="clear" w:color="auto" w:fill="FEFEFE"/>
          <w:lang w:val="bg-BG"/>
        </w:rPr>
        <w:t xml:space="preserve">и след изрично писмено съгласие от </w:t>
      </w:r>
      <w:r w:rsidRPr="00704B0C">
        <w:rPr>
          <w:b/>
          <w:szCs w:val="24"/>
          <w:shd w:val="clear" w:color="auto" w:fill="FEFEFE"/>
          <w:lang w:val="bg-BG"/>
        </w:rPr>
        <w:t>ФОНДА</w:t>
      </w:r>
      <w:r w:rsidRPr="00704B0C">
        <w:rPr>
          <w:szCs w:val="24"/>
          <w:shd w:val="clear" w:color="auto" w:fill="FEFEFE"/>
          <w:lang w:val="bg-BG"/>
        </w:rPr>
        <w:t xml:space="preserve">;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</w:t>
      </w:r>
      <w:r w:rsidR="00B91CD1" w:rsidRPr="00704B0C">
        <w:rPr>
          <w:b/>
          <w:szCs w:val="24"/>
          <w:shd w:val="clear" w:color="auto" w:fill="FEFEFE"/>
          <w:lang w:val="bg-BG"/>
        </w:rPr>
        <w:t>ЪТ</w:t>
      </w:r>
      <w:r w:rsidRPr="00704B0C">
        <w:rPr>
          <w:szCs w:val="24"/>
          <w:shd w:val="clear" w:color="auto" w:fill="FEFEFE"/>
          <w:lang w:val="bg-BG"/>
        </w:rPr>
        <w:t xml:space="preserve"> е длъжен да уведомява писмено </w:t>
      </w:r>
      <w:r w:rsidR="008171C9">
        <w:rPr>
          <w:szCs w:val="24"/>
          <w:shd w:val="clear" w:color="auto" w:fill="FEFEFE"/>
          <w:lang w:val="bg-BG"/>
        </w:rPr>
        <w:t xml:space="preserve">чрез ИСУН </w:t>
      </w:r>
      <w:r w:rsidRPr="00704B0C">
        <w:rPr>
          <w:b/>
          <w:szCs w:val="24"/>
          <w:shd w:val="clear" w:color="auto" w:fill="FEFEFE"/>
          <w:lang w:val="bg-BG"/>
        </w:rPr>
        <w:t>ФОНДА</w:t>
      </w:r>
      <w:r w:rsidRPr="00704B0C">
        <w:rPr>
          <w:szCs w:val="24"/>
          <w:shd w:val="clear" w:color="auto" w:fill="FEFEFE"/>
          <w:lang w:val="bg-BG"/>
        </w:rPr>
        <w:t xml:space="preserve"> и за промяната в заложените срокове за засяване/засаждане на земеделските култури при спазване на изискването по </w:t>
      </w:r>
      <w:r w:rsidR="00DE24FD" w:rsidRPr="00704B0C">
        <w:rPr>
          <w:szCs w:val="24"/>
          <w:shd w:val="clear" w:color="auto" w:fill="FEFEFE"/>
          <w:lang w:val="bg-BG"/>
        </w:rPr>
        <w:t>т. 17.18 от Раздел 1 от Условия за изпълнение</w:t>
      </w:r>
      <w:r w:rsidRPr="00093FAB">
        <w:rPr>
          <w:szCs w:val="24"/>
          <w:shd w:val="clear" w:color="auto" w:fill="FEFEFE"/>
          <w:lang w:val="bg-BG"/>
        </w:rPr>
        <w:t>;</w:t>
      </w:r>
    </w:p>
    <w:p w:rsidR="006655C6" w:rsidRPr="00862B0A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 xml:space="preserve">9. стопанисва с регистрирано </w:t>
      </w:r>
      <w:r w:rsidR="000900B9" w:rsidRPr="000900B9">
        <w:rPr>
          <w:szCs w:val="24"/>
          <w:shd w:val="clear" w:color="auto" w:fill="FEFEFE"/>
          <w:lang w:val="bg-BG"/>
        </w:rPr>
        <w:t xml:space="preserve">в </w:t>
      </w:r>
      <w:r w:rsidR="000900B9" w:rsidRPr="00862B0A">
        <w:rPr>
          <w:szCs w:val="24"/>
          <w:shd w:val="clear" w:color="auto" w:fill="FEFEFE"/>
          <w:lang w:val="bg-BG"/>
        </w:rPr>
        <w:t xml:space="preserve">съответната общинска служба „Земеделие“ </w:t>
      </w:r>
      <w:r w:rsidRPr="00862B0A">
        <w:rPr>
          <w:szCs w:val="24"/>
          <w:shd w:val="clear" w:color="auto" w:fill="FEFEFE"/>
          <w:lang w:val="bg-BG"/>
        </w:rPr>
        <w:t xml:space="preserve">правно основание за ползване </w:t>
      </w:r>
      <w:r w:rsidR="00862B0A" w:rsidRPr="00862B0A">
        <w:rPr>
          <w:szCs w:val="24"/>
          <w:shd w:val="clear" w:color="auto" w:fill="FEFEFE"/>
          <w:lang w:val="bg-BG"/>
        </w:rPr>
        <w:t xml:space="preserve">на </w:t>
      </w:r>
      <w:r w:rsidRPr="00862B0A">
        <w:rPr>
          <w:szCs w:val="24"/>
          <w:shd w:val="clear" w:color="auto" w:fill="FEFEFE"/>
          <w:lang w:val="bg-BG"/>
        </w:rPr>
        <w:t>цялата налична в стопанството земя</w:t>
      </w:r>
      <w:r w:rsidR="00B230EE" w:rsidRPr="00862B0A">
        <w:rPr>
          <w:szCs w:val="24"/>
          <w:shd w:val="clear" w:color="auto" w:fill="FEFEFE"/>
          <w:lang w:val="bg-BG"/>
        </w:rPr>
        <w:t xml:space="preserve"> </w:t>
      </w:r>
      <w:r w:rsidR="006655C6" w:rsidRPr="00862B0A">
        <w:rPr>
          <w:szCs w:val="24"/>
          <w:shd w:val="clear" w:color="auto" w:fill="FEFEFE"/>
          <w:lang w:val="bg-BG"/>
        </w:rPr>
        <w:t xml:space="preserve">с изключение на имоти, попадащи в границите на урбанизираните </w:t>
      </w:r>
      <w:r w:rsidR="006655C6" w:rsidRPr="002372D9">
        <w:rPr>
          <w:szCs w:val="24"/>
          <w:shd w:val="clear" w:color="auto" w:fill="FEFEFE"/>
          <w:lang w:val="bg-BG"/>
        </w:rPr>
        <w:t>територии;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2372D9">
        <w:rPr>
          <w:szCs w:val="24"/>
          <w:shd w:val="clear" w:color="auto" w:fill="FEFEFE"/>
          <w:lang w:val="bg-BG"/>
        </w:rPr>
        <w:t>10. поддържа земеделската земя, включена при изчислението</w:t>
      </w:r>
      <w:r w:rsidRPr="00704B0C">
        <w:rPr>
          <w:szCs w:val="24"/>
          <w:shd w:val="clear" w:color="auto" w:fill="FEFEFE"/>
          <w:lang w:val="bg-BG"/>
        </w:rPr>
        <w:t xml:space="preserve"> на икономическия размер на стопанството, измерен в СПО, за който е получил второто плащане по договора, в съответствие с чл. 33б от ЗПЗП и с режимите на защитените територии, въведени със Закона за защитените територии, и/или режимите на защитените зони, въведени със Закона за биологичното разнообразие, за площите от стопанството, които попадат в тях;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 xml:space="preserve">11. </w:t>
      </w:r>
      <w:r w:rsidR="000900B9">
        <w:rPr>
          <w:szCs w:val="24"/>
          <w:shd w:val="clear" w:color="auto" w:fill="FEFEFE"/>
          <w:lang w:val="bg-BG"/>
        </w:rPr>
        <w:t xml:space="preserve"> е </w:t>
      </w:r>
      <w:r w:rsidRPr="00704B0C">
        <w:rPr>
          <w:szCs w:val="24"/>
          <w:shd w:val="clear" w:color="auto" w:fill="FEFEFE"/>
          <w:lang w:val="bg-BG"/>
        </w:rPr>
        <w:t>получил и поддържа за срока на този договор съответните лицензи, разрешения или регистрации, когато такива се изискват във връзка с извършването на дейностите, включени в бизнес плана;</w:t>
      </w:r>
    </w:p>
    <w:p w:rsidR="007B2EB2" w:rsidRPr="00704B0C" w:rsidRDefault="007B2EB2" w:rsidP="007B2EB2">
      <w:pPr>
        <w:spacing w:after="120"/>
        <w:ind w:firstLine="706"/>
        <w:jc w:val="both"/>
        <w:rPr>
          <w:sz w:val="24"/>
          <w:szCs w:val="24"/>
          <w:shd w:val="clear" w:color="auto" w:fill="FEFEFE"/>
          <w:lang w:val="bg-BG"/>
        </w:rPr>
      </w:pPr>
      <w:r w:rsidRPr="00704B0C">
        <w:rPr>
          <w:sz w:val="24"/>
          <w:szCs w:val="24"/>
          <w:shd w:val="clear" w:color="auto" w:fill="FEFEFE"/>
          <w:lang w:val="bg-BG"/>
        </w:rPr>
        <w:lastRenderedPageBreak/>
        <w:t xml:space="preserve">12. отговаря на всяко от изискванията по </w:t>
      </w:r>
      <w:r w:rsidR="007E67D7" w:rsidRPr="00704B0C">
        <w:rPr>
          <w:sz w:val="24"/>
          <w:szCs w:val="24"/>
          <w:shd w:val="clear" w:color="auto" w:fill="FEFEFE"/>
          <w:lang w:val="bg-BG"/>
        </w:rPr>
        <w:t>т.</w:t>
      </w:r>
      <w:r w:rsidR="00606794">
        <w:rPr>
          <w:sz w:val="24"/>
          <w:szCs w:val="24"/>
          <w:shd w:val="clear" w:color="auto" w:fill="FEFEFE"/>
          <w:lang w:val="bg-BG"/>
        </w:rPr>
        <w:t xml:space="preserve"> </w:t>
      </w:r>
      <w:r w:rsidR="00DE24FD" w:rsidRPr="00704B0C">
        <w:rPr>
          <w:sz w:val="24"/>
          <w:szCs w:val="24"/>
          <w:shd w:val="clear" w:color="auto" w:fill="FEFEFE"/>
          <w:lang w:val="bg-BG"/>
        </w:rPr>
        <w:t>17.16.1 към Раздел 1, т. 32.6 към Раздел 2 от условията за изпълнение</w:t>
      </w:r>
      <w:r w:rsidR="00314C7F" w:rsidRPr="00704B0C">
        <w:rPr>
          <w:sz w:val="24"/>
          <w:szCs w:val="24"/>
          <w:shd w:val="clear" w:color="auto" w:fill="FEFEFE"/>
          <w:lang w:val="bg-BG"/>
        </w:rPr>
        <w:t xml:space="preserve"> и</w:t>
      </w:r>
      <w:r w:rsidR="00DE24FD" w:rsidRPr="00704B0C">
        <w:rPr>
          <w:sz w:val="24"/>
          <w:szCs w:val="24"/>
          <w:shd w:val="clear" w:color="auto" w:fill="FEFEFE"/>
          <w:lang w:val="bg-BG"/>
        </w:rPr>
        <w:t xml:space="preserve"> т. 2</w:t>
      </w:r>
      <w:r w:rsidR="00606794">
        <w:rPr>
          <w:sz w:val="24"/>
          <w:szCs w:val="24"/>
          <w:shd w:val="clear" w:color="auto" w:fill="FEFEFE"/>
          <w:lang w:val="bg-BG"/>
        </w:rPr>
        <w:t xml:space="preserve"> </w:t>
      </w:r>
      <w:r w:rsidR="00314C7F" w:rsidRPr="00704B0C">
        <w:rPr>
          <w:sz w:val="24"/>
          <w:szCs w:val="24"/>
          <w:shd w:val="clear" w:color="auto" w:fill="FEFEFE"/>
          <w:lang w:val="bg-BG"/>
        </w:rPr>
        <w:t xml:space="preserve">към Раздел 27 от </w:t>
      </w:r>
      <w:r w:rsidR="00AE09CF">
        <w:rPr>
          <w:sz w:val="24"/>
          <w:szCs w:val="24"/>
          <w:shd w:val="clear" w:color="auto" w:fill="FEFEFE"/>
          <w:lang w:val="bg-BG"/>
        </w:rPr>
        <w:t>У</w:t>
      </w:r>
      <w:r w:rsidR="00314C7F" w:rsidRPr="00704B0C">
        <w:rPr>
          <w:sz w:val="24"/>
          <w:szCs w:val="24"/>
          <w:shd w:val="clear" w:color="auto" w:fill="FEFEFE"/>
          <w:lang w:val="bg-BG"/>
        </w:rPr>
        <w:t>словията за кандидатстване</w:t>
      </w:r>
    </w:p>
    <w:p w:rsidR="000176B3" w:rsidRPr="00093FAB" w:rsidRDefault="007B2EB2" w:rsidP="007B2EB2">
      <w:pPr>
        <w:pStyle w:val="BodyTextIndent"/>
        <w:ind w:left="0" w:firstLine="706"/>
        <w:rPr>
          <w:lang w:val="bg-BG"/>
        </w:rPr>
      </w:pPr>
      <w:r w:rsidRPr="00704B0C">
        <w:rPr>
          <w:iCs/>
          <w:szCs w:val="24"/>
          <w:lang w:val="bg-BG"/>
        </w:rPr>
        <w:t xml:space="preserve"> (2)</w:t>
      </w:r>
      <w:r w:rsidRPr="00704B0C">
        <w:rPr>
          <w:lang w:val="bg-BG"/>
        </w:rPr>
        <w:t xml:space="preserve"> </w:t>
      </w:r>
      <w:r w:rsidR="00B91CD1" w:rsidRPr="00093FAB">
        <w:rPr>
          <w:b/>
          <w:lang w:val="bg-BG"/>
        </w:rPr>
        <w:t>БЕНЕФИЦИЕНТЪ</w:t>
      </w:r>
      <w:r w:rsidRPr="00093FAB">
        <w:rPr>
          <w:b/>
          <w:lang w:val="bg-BG"/>
        </w:rPr>
        <w:t xml:space="preserve">Т </w:t>
      </w:r>
      <w:r w:rsidRPr="00093FAB">
        <w:rPr>
          <w:lang w:val="bg-BG"/>
        </w:rPr>
        <w:t xml:space="preserve">се задължава да </w:t>
      </w:r>
      <w:r w:rsidR="00981DA3" w:rsidRPr="00093FAB">
        <w:rPr>
          <w:lang w:val="bg-BG"/>
        </w:rPr>
        <w:t>подаде</w:t>
      </w:r>
      <w:r w:rsidRPr="00093FAB">
        <w:rPr>
          <w:lang w:val="bg-BG"/>
        </w:rPr>
        <w:t xml:space="preserve"> </w:t>
      </w:r>
      <w:r w:rsidR="00564208" w:rsidRPr="00093FAB">
        <w:rPr>
          <w:lang w:val="bg-BG"/>
        </w:rPr>
        <w:t xml:space="preserve">искане </w:t>
      </w:r>
      <w:r w:rsidRPr="00093FAB">
        <w:rPr>
          <w:lang w:val="bg-BG"/>
        </w:rPr>
        <w:t xml:space="preserve">за </w:t>
      </w:r>
      <w:r w:rsidR="00981DA3" w:rsidRPr="00093FAB">
        <w:rPr>
          <w:lang w:val="bg-BG"/>
        </w:rPr>
        <w:t xml:space="preserve">второ </w:t>
      </w:r>
      <w:r w:rsidRPr="00093FAB">
        <w:rPr>
          <w:lang w:val="bg-BG"/>
        </w:rPr>
        <w:t xml:space="preserve">плащане </w:t>
      </w:r>
      <w:r w:rsidR="000176B3" w:rsidRPr="00093FAB">
        <w:rPr>
          <w:lang w:val="bg-BG"/>
        </w:rPr>
        <w:t xml:space="preserve">по образец и </w:t>
      </w:r>
      <w:r w:rsidR="00981DA3" w:rsidRPr="00093FAB">
        <w:rPr>
          <w:lang w:val="bg-BG"/>
        </w:rPr>
        <w:t>приложени</w:t>
      </w:r>
      <w:r w:rsidR="000176B3" w:rsidRPr="00093FAB">
        <w:rPr>
          <w:lang w:val="bg-BG"/>
        </w:rPr>
        <w:t xml:space="preserve"> към него</w:t>
      </w:r>
      <w:r w:rsidR="00981DA3" w:rsidRPr="00093FAB">
        <w:rPr>
          <w:lang w:val="bg-BG"/>
        </w:rPr>
        <w:t xml:space="preserve"> </w:t>
      </w:r>
      <w:r w:rsidRPr="00093FAB">
        <w:rPr>
          <w:lang w:val="bg-BG"/>
        </w:rPr>
        <w:t>документи</w:t>
      </w:r>
      <w:r w:rsidR="00981DA3" w:rsidRPr="00093FAB">
        <w:rPr>
          <w:lang w:val="bg-BG"/>
        </w:rPr>
        <w:t>, посочени в Условията за изпълнение</w:t>
      </w:r>
      <w:r w:rsidR="000176B3" w:rsidRPr="00093FAB">
        <w:rPr>
          <w:lang w:val="bg-BG"/>
        </w:rPr>
        <w:t>, чрез ИСУН, като подписва искането си с квалифициран електронен подпис (КЕП) и</w:t>
      </w:r>
      <w:r w:rsidR="00981DA3" w:rsidRPr="00093FAB">
        <w:rPr>
          <w:lang w:val="bg-BG"/>
        </w:rPr>
        <w:t xml:space="preserve"> при спазване на срока по чл. </w:t>
      </w:r>
      <w:r w:rsidR="00424C48" w:rsidRPr="00093FAB">
        <w:rPr>
          <w:lang w:val="bg-BG"/>
        </w:rPr>
        <w:t>3, ал. 3</w:t>
      </w:r>
      <w:r w:rsidR="00981DA3" w:rsidRPr="00093FAB">
        <w:rPr>
          <w:lang w:val="bg-BG"/>
        </w:rPr>
        <w:t xml:space="preserve"> от договор</w:t>
      </w:r>
      <w:r w:rsidR="000900B9">
        <w:rPr>
          <w:lang w:val="bg-BG"/>
        </w:rPr>
        <w:t>а</w:t>
      </w:r>
      <w:r w:rsidR="00981DA3" w:rsidRPr="00093FAB">
        <w:rPr>
          <w:lang w:val="bg-BG"/>
        </w:rPr>
        <w:t>.</w:t>
      </w:r>
    </w:p>
    <w:p w:rsidR="007B2EB2" w:rsidRPr="00704B0C" w:rsidRDefault="007B2EB2" w:rsidP="000E3A49">
      <w:pPr>
        <w:pStyle w:val="BodyTextIndent"/>
        <w:ind w:left="0" w:firstLine="706"/>
        <w:rPr>
          <w:szCs w:val="24"/>
          <w:shd w:val="clear" w:color="auto" w:fill="FEFEFE"/>
          <w:lang w:val="bg-BG"/>
        </w:rPr>
      </w:pPr>
      <w:r w:rsidRPr="00704B0C">
        <w:rPr>
          <w:iCs/>
          <w:szCs w:val="24"/>
          <w:lang w:val="bg-BG"/>
        </w:rPr>
        <w:t>(3)</w:t>
      </w:r>
      <w:r w:rsidRPr="00704B0C">
        <w:rPr>
          <w:lang w:val="bg-BG"/>
        </w:rPr>
        <w:t xml:space="preserve"> </w:t>
      </w:r>
      <w:r w:rsidR="00F46649" w:rsidRPr="00704B0C">
        <w:rPr>
          <w:b/>
          <w:iCs/>
          <w:szCs w:val="24"/>
          <w:lang w:val="bg-BG"/>
        </w:rPr>
        <w:t>БЕНЕФИЦИЕНТ</w:t>
      </w:r>
      <w:r w:rsidR="00B91CD1" w:rsidRPr="00704B0C">
        <w:rPr>
          <w:b/>
          <w:iCs/>
          <w:szCs w:val="24"/>
          <w:lang w:val="bg-BG"/>
        </w:rPr>
        <w:t>Ъ</w:t>
      </w:r>
      <w:r w:rsidRPr="00704B0C">
        <w:rPr>
          <w:b/>
          <w:iCs/>
          <w:szCs w:val="24"/>
          <w:lang w:val="bg-BG"/>
        </w:rPr>
        <w:t>Т</w:t>
      </w:r>
      <w:r w:rsidRPr="00704B0C">
        <w:rPr>
          <w:iCs/>
          <w:szCs w:val="24"/>
          <w:lang w:val="bg-BG"/>
        </w:rPr>
        <w:t xml:space="preserve"> се задължава за срок от сключване на договора до изтичане на пет години и шест месеца от тази дата да съхранява всички документи, свързани с изпълнението на бизнес плана, на този договор и други нормативно установени задължения, да</w:t>
      </w:r>
      <w:r w:rsidRPr="00704B0C">
        <w:rPr>
          <w:szCs w:val="24"/>
          <w:shd w:val="clear" w:color="auto" w:fill="FEFEFE"/>
          <w:lang w:val="bg-BG"/>
        </w:rPr>
        <w:t xml:space="preserve"> предоставя на </w:t>
      </w:r>
      <w:r w:rsidRPr="00704B0C">
        <w:rPr>
          <w:b/>
          <w:szCs w:val="24"/>
          <w:shd w:val="clear" w:color="auto" w:fill="FEFEFE"/>
          <w:lang w:val="bg-BG"/>
        </w:rPr>
        <w:t>ФОНДА</w:t>
      </w:r>
      <w:r w:rsidRPr="00704B0C">
        <w:rPr>
          <w:szCs w:val="24"/>
          <w:shd w:val="clear" w:color="auto" w:fill="FEFEFE"/>
          <w:lang w:val="bg-BG"/>
        </w:rPr>
        <w:t xml:space="preserve"> всяка поискана информация за осъществяването на подпомаганата дейност и необходима за преценката относно точното изпълнение на неговите договорни и нормативни задължения, да уведомява </w:t>
      </w:r>
      <w:r w:rsidRPr="00704B0C">
        <w:rPr>
          <w:b/>
          <w:szCs w:val="24"/>
          <w:shd w:val="clear" w:color="auto" w:fill="FEFEFE"/>
          <w:lang w:val="bg-BG"/>
        </w:rPr>
        <w:t>ФОНДА</w:t>
      </w:r>
      <w:r w:rsidRPr="00704B0C">
        <w:rPr>
          <w:szCs w:val="24"/>
          <w:shd w:val="clear" w:color="auto" w:fill="FEFEFE"/>
          <w:lang w:val="bg-BG"/>
        </w:rPr>
        <w:t xml:space="preserve"> при промяна на данни за осъществяване на кореспонденция с него (адрес, телефонен номер и електронна поща)</w:t>
      </w:r>
      <w:r w:rsidRPr="00704B0C">
        <w:rPr>
          <w:iCs/>
          <w:szCs w:val="24"/>
          <w:lang w:val="bg-BG"/>
        </w:rPr>
        <w:t xml:space="preserve"> и да осигурява достъп до стопанството и </w:t>
      </w:r>
      <w:r w:rsidR="000900B9">
        <w:rPr>
          <w:iCs/>
          <w:szCs w:val="24"/>
          <w:lang w:val="bg-BG"/>
        </w:rPr>
        <w:t xml:space="preserve">до </w:t>
      </w:r>
      <w:r w:rsidRPr="00704B0C">
        <w:rPr>
          <w:iCs/>
          <w:szCs w:val="24"/>
          <w:lang w:val="bg-BG"/>
        </w:rPr>
        <w:t xml:space="preserve">всички документи и информация при извършване на проверки/посещения за контрол на подпомаганите дейности. 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iCs/>
          <w:szCs w:val="24"/>
          <w:lang w:val="bg-BG"/>
        </w:rPr>
        <w:t>(4)</w:t>
      </w:r>
      <w:r w:rsidRPr="00704B0C">
        <w:rPr>
          <w:lang w:val="bg-BG"/>
        </w:rPr>
        <w:t xml:space="preserve"> </w:t>
      </w:r>
      <w:r w:rsidR="00F46649" w:rsidRPr="00704B0C">
        <w:rPr>
          <w:b/>
          <w:iCs/>
          <w:szCs w:val="24"/>
          <w:lang w:val="bg-BG"/>
        </w:rPr>
        <w:t>БЕНЕФИЦИЕНТ</w:t>
      </w:r>
      <w:r w:rsidR="00B91CD1" w:rsidRPr="00704B0C">
        <w:rPr>
          <w:b/>
          <w:iCs/>
          <w:szCs w:val="24"/>
          <w:lang w:val="bg-BG"/>
        </w:rPr>
        <w:t>Ъ</w:t>
      </w:r>
      <w:r w:rsidRPr="00704B0C">
        <w:rPr>
          <w:b/>
          <w:iCs/>
          <w:szCs w:val="24"/>
          <w:lang w:val="bg-BG"/>
        </w:rPr>
        <w:t>Т</w:t>
      </w:r>
      <w:r w:rsidRPr="00704B0C">
        <w:rPr>
          <w:iCs/>
          <w:szCs w:val="24"/>
          <w:lang w:val="bg-BG"/>
        </w:rPr>
        <w:t xml:space="preserve"> се задължава за срок от сключване на договора до изтичане на пет години от тази дата да уведомява ФОНДА при промяна на всички обстоятелства от значение за изпълнение на нормативните и договорните му задължения, в т.ч. при промяна на мястото на извършване на подпомаганите дейности.</w:t>
      </w:r>
      <w:r w:rsidRPr="00704B0C">
        <w:rPr>
          <w:szCs w:val="24"/>
          <w:shd w:val="clear" w:color="auto" w:fill="FEFEFE"/>
          <w:lang w:val="bg-BG"/>
        </w:rPr>
        <w:t xml:space="preserve"> </w:t>
      </w:r>
      <w:r w:rsidRPr="00704B0C">
        <w:rPr>
          <w:iCs/>
          <w:szCs w:val="24"/>
          <w:lang w:val="bg-BG"/>
        </w:rPr>
        <w:t xml:space="preserve"> </w:t>
      </w:r>
    </w:p>
    <w:p w:rsidR="00F974DD" w:rsidRDefault="00F974DD" w:rsidP="00F974DD">
      <w:pPr>
        <w:pStyle w:val="BodyTextIndent"/>
        <w:ind w:left="0" w:firstLine="708"/>
        <w:rPr>
          <w:iCs/>
          <w:szCs w:val="24"/>
          <w:lang w:val="bg-BG"/>
        </w:rPr>
      </w:pPr>
      <w:r w:rsidRPr="00C066DC">
        <w:rPr>
          <w:b/>
          <w:lang w:val="bg-BG"/>
        </w:rPr>
        <w:t>Чл. 15</w:t>
      </w:r>
      <w:r w:rsidRPr="00C066DC">
        <w:rPr>
          <w:lang w:val="bg-BG"/>
        </w:rPr>
        <w:t xml:space="preserve">. </w:t>
      </w:r>
      <w:r w:rsidRPr="00C066DC">
        <w:rPr>
          <w:iCs/>
          <w:szCs w:val="24"/>
          <w:lang w:val="bg-BG"/>
        </w:rPr>
        <w:t xml:space="preserve">(1) </w:t>
      </w:r>
      <w:r w:rsidRPr="00C066DC">
        <w:rPr>
          <w:b/>
          <w:iCs/>
          <w:szCs w:val="24"/>
          <w:lang w:val="bg-BG"/>
        </w:rPr>
        <w:t>БЕНЕФИЦИЕНТЪТ</w:t>
      </w:r>
      <w:r w:rsidRPr="00C066DC">
        <w:rPr>
          <w:iCs/>
          <w:szCs w:val="24"/>
          <w:lang w:val="bg-BG"/>
        </w:rPr>
        <w:t xml:space="preserve"> се задължава да изпълнява одобрения бизнес план, включително да реализира задължителното нарастване на икономическия размер на стопанството и/или </w:t>
      </w:r>
      <w:r w:rsidR="00C066DC" w:rsidRPr="00C066DC">
        <w:rPr>
          <w:iCs/>
          <w:szCs w:val="24"/>
          <w:lang w:val="bg-BG"/>
        </w:rPr>
        <w:t>увеличение</w:t>
      </w:r>
      <w:r w:rsidRPr="00C066DC">
        <w:rPr>
          <w:iCs/>
          <w:szCs w:val="24"/>
          <w:lang w:val="bg-BG"/>
        </w:rPr>
        <w:t xml:space="preserve"> с най-малко 20% на обработваемата площ / количеството на отглежданите животни</w:t>
      </w:r>
      <w:r w:rsidR="00C066DC" w:rsidRPr="00C066DC">
        <w:rPr>
          <w:iCs/>
          <w:szCs w:val="24"/>
          <w:lang w:val="bg-BG"/>
        </w:rPr>
        <w:t>,</w:t>
      </w:r>
      <w:r w:rsidRPr="00C066DC">
        <w:rPr>
          <w:iCs/>
          <w:szCs w:val="24"/>
          <w:lang w:val="bg-BG"/>
        </w:rPr>
        <w:t xml:space="preserve"> което нарастване се проверява спрямо началния икономически размер на стопанството, </w:t>
      </w:r>
      <w:r w:rsidRPr="00C066DC">
        <w:rPr>
          <w:lang w:val="bg-BG"/>
        </w:rPr>
        <w:t>посочен в</w:t>
      </w:r>
      <w:r w:rsidR="00C066DC" w:rsidRPr="00C066DC">
        <w:rPr>
          <w:lang w:val="bg-BG"/>
        </w:rPr>
        <w:t xml:space="preserve"> </w:t>
      </w:r>
      <w:r w:rsidR="00C066DC">
        <w:rPr>
          <w:lang w:val="bg-BG"/>
        </w:rPr>
        <w:t>чл.</w:t>
      </w:r>
      <w:r w:rsidR="001E4C1C">
        <w:rPr>
          <w:lang w:val="bg-BG"/>
        </w:rPr>
        <w:t xml:space="preserve"> </w:t>
      </w:r>
      <w:r w:rsidR="00C066DC">
        <w:rPr>
          <w:lang w:val="bg-BG"/>
        </w:rPr>
        <w:t>3, ал.</w:t>
      </w:r>
      <w:r w:rsidR="001E4C1C">
        <w:rPr>
          <w:lang w:val="bg-BG"/>
        </w:rPr>
        <w:t xml:space="preserve"> </w:t>
      </w:r>
      <w:r w:rsidR="00C066DC">
        <w:rPr>
          <w:lang w:val="bg-BG"/>
        </w:rPr>
        <w:t xml:space="preserve">6 или 7 от </w:t>
      </w:r>
      <w:r w:rsidRPr="00C066DC">
        <w:rPr>
          <w:lang w:val="bg-BG"/>
        </w:rPr>
        <w:t>договор</w:t>
      </w:r>
      <w:r w:rsidR="000900B9">
        <w:rPr>
          <w:lang w:val="bg-BG"/>
        </w:rPr>
        <w:t>а</w:t>
      </w:r>
      <w:r w:rsidR="00C066DC">
        <w:rPr>
          <w:lang w:val="bg-BG"/>
        </w:rPr>
        <w:t xml:space="preserve">. </w:t>
      </w:r>
      <w:r w:rsidRPr="00C066DC">
        <w:rPr>
          <w:lang w:val="bg-BG"/>
        </w:rPr>
        <w:t xml:space="preserve"> </w:t>
      </w:r>
      <w:r w:rsidRPr="00C066DC">
        <w:rPr>
          <w:iCs/>
          <w:szCs w:val="24"/>
          <w:lang w:val="bg-BG"/>
        </w:rPr>
        <w:t xml:space="preserve"> </w:t>
      </w:r>
    </w:p>
    <w:p w:rsidR="00F974DD" w:rsidRPr="00704B0C" w:rsidRDefault="00F974DD" w:rsidP="007B2EB2">
      <w:pPr>
        <w:pStyle w:val="BodyTextIndent"/>
        <w:ind w:left="0" w:firstLine="708"/>
        <w:rPr>
          <w:iCs/>
          <w:szCs w:val="24"/>
          <w:lang w:val="bg-BG"/>
        </w:rPr>
      </w:pPr>
    </w:p>
    <w:p w:rsidR="004355C1" w:rsidRPr="00704B0C" w:rsidRDefault="007B2EB2" w:rsidP="004355C1">
      <w:pPr>
        <w:pStyle w:val="BodyTextIndent"/>
        <w:ind w:left="0" w:firstLine="708"/>
        <w:rPr>
          <w:iCs/>
          <w:szCs w:val="24"/>
          <w:lang w:val="bg-BG"/>
        </w:rPr>
      </w:pPr>
      <w:r w:rsidRPr="00704B0C">
        <w:rPr>
          <w:iCs/>
          <w:szCs w:val="24"/>
          <w:lang w:val="bg-BG"/>
        </w:rPr>
        <w:t xml:space="preserve">(2) </w:t>
      </w:r>
      <w:r w:rsidR="00F46649" w:rsidRPr="00704B0C">
        <w:rPr>
          <w:b/>
          <w:lang w:val="bg-BG"/>
        </w:rPr>
        <w:t>БЕНЕФИЦИЕНТ</w:t>
      </w:r>
      <w:r w:rsidR="00B91CD1" w:rsidRPr="00704B0C">
        <w:rPr>
          <w:b/>
          <w:lang w:val="bg-BG"/>
        </w:rPr>
        <w:t>Ъ</w:t>
      </w:r>
      <w:r w:rsidRPr="00704B0C">
        <w:rPr>
          <w:b/>
          <w:lang w:val="bg-BG"/>
        </w:rPr>
        <w:t xml:space="preserve">Т </w:t>
      </w:r>
      <w:r w:rsidRPr="00704B0C">
        <w:rPr>
          <w:lang w:val="bg-BG"/>
        </w:rPr>
        <w:t>е длъжен да не променя бизнес плана, когато това е свързано със замяна на заложените за отглеждане животни /освен при подмяна/замяна на един вид дребен рогат добитък с друг вид такъв/ и</w:t>
      </w:r>
      <w:r w:rsidR="004355C1" w:rsidRPr="00704B0C">
        <w:rPr>
          <w:lang w:val="bg-BG"/>
        </w:rPr>
        <w:t>/или</w:t>
      </w:r>
      <w:r w:rsidRPr="00704B0C">
        <w:rPr>
          <w:lang w:val="bg-BG"/>
        </w:rPr>
        <w:t xml:space="preserve"> основни земеделски култури /освен преминаване от един вид едногодишни култури в друг вид такива/</w:t>
      </w:r>
      <w:r w:rsidR="00B41FD4" w:rsidRPr="00704B0C">
        <w:rPr>
          <w:lang w:val="bg-BG"/>
        </w:rPr>
        <w:t>,</w:t>
      </w:r>
      <w:r w:rsidR="00D45B67">
        <w:rPr>
          <w:lang w:val="bg-BG"/>
        </w:rPr>
        <w:t xml:space="preserve"> </w:t>
      </w:r>
      <w:r w:rsidR="00B41FD4" w:rsidRPr="00704B0C">
        <w:rPr>
          <w:lang w:val="bg-BG"/>
        </w:rPr>
        <w:t xml:space="preserve">с изключение на преминаване от един вид едногодишни култури в друг вид едногодишни/многогодишни култури и/или от един вид трайни насаждения в друг вид трайни насаждения със същия размер СПО на единица площ. </w:t>
      </w:r>
    </w:p>
    <w:p w:rsidR="007B2EB2" w:rsidRPr="00704B0C" w:rsidRDefault="007B2EB2" w:rsidP="007B2EB2">
      <w:pPr>
        <w:pStyle w:val="BodyTextIndent"/>
        <w:ind w:left="0" w:firstLine="708"/>
        <w:rPr>
          <w:lang w:val="bg-BG"/>
        </w:rPr>
      </w:pPr>
      <w:r w:rsidRPr="00704B0C">
        <w:rPr>
          <w:lang w:val="bg-BG"/>
        </w:rPr>
        <w:t>Включването в стопанството на допълнителни и непосочени в бизнес плана видове култури и/или животни е допустимо само след изричното писмено одобрение на</w:t>
      </w:r>
      <w:r w:rsidRPr="00704B0C">
        <w:rPr>
          <w:b/>
          <w:lang w:val="bg-BG"/>
        </w:rPr>
        <w:t xml:space="preserve"> ФОНДА. </w:t>
      </w:r>
      <w:r w:rsidRPr="00704B0C">
        <w:rPr>
          <w:lang w:val="bg-BG"/>
        </w:rPr>
        <w:t>Промяната на вида на отглежданите земеделски култури е допустима само когато заложените в бизнес плана инвестиции в дълготрайни материални и нематериални активи могат да се използват за отглеждането и на новите земеделски култури, освен ако не се извърши съответна промяна и във вида на инвестициите, както и когато това не води до несъответствие с критериите за подбор, по които е бил оценен проектът.</w:t>
      </w:r>
    </w:p>
    <w:p w:rsidR="007B2EB2" w:rsidRPr="00704B0C" w:rsidRDefault="00562F7D" w:rsidP="007B2EB2">
      <w:pPr>
        <w:pStyle w:val="BodyTextIndent"/>
        <w:ind w:left="0" w:firstLine="708"/>
        <w:rPr>
          <w:lang w:val="bg-BG"/>
        </w:rPr>
      </w:pPr>
      <w:r w:rsidRPr="00704B0C">
        <w:rPr>
          <w:iCs/>
          <w:szCs w:val="24"/>
          <w:lang w:val="bg-BG"/>
        </w:rPr>
        <w:t xml:space="preserve"> </w:t>
      </w:r>
      <w:r w:rsidR="007B2EB2" w:rsidRPr="00704B0C">
        <w:rPr>
          <w:iCs/>
          <w:szCs w:val="24"/>
          <w:lang w:val="bg-BG"/>
        </w:rPr>
        <w:t>(</w:t>
      </w:r>
      <w:r w:rsidRPr="00704B0C">
        <w:rPr>
          <w:iCs/>
          <w:szCs w:val="24"/>
          <w:lang w:val="bg-BG"/>
        </w:rPr>
        <w:t>3</w:t>
      </w:r>
      <w:r w:rsidR="007B2EB2" w:rsidRPr="00704B0C">
        <w:rPr>
          <w:iCs/>
          <w:szCs w:val="24"/>
          <w:lang w:val="bg-BG"/>
        </w:rPr>
        <w:t xml:space="preserve">) </w:t>
      </w:r>
      <w:r w:rsidR="007B2EB2" w:rsidRPr="00704B0C">
        <w:rPr>
          <w:i/>
          <w:lang w:val="bg-BG"/>
        </w:rPr>
        <w:t xml:space="preserve">Когато </w:t>
      </w:r>
      <w:r w:rsidR="00F46649" w:rsidRPr="00704B0C">
        <w:rPr>
          <w:b/>
          <w:lang w:val="bg-BG"/>
        </w:rPr>
        <w:t>БЕНЕФИЦИЕНТ</w:t>
      </w:r>
      <w:r w:rsidR="00B91CD1" w:rsidRPr="00704B0C">
        <w:rPr>
          <w:b/>
          <w:lang w:val="bg-BG"/>
        </w:rPr>
        <w:t>Ъ</w:t>
      </w:r>
      <w:r w:rsidR="007B2EB2" w:rsidRPr="00704B0C">
        <w:rPr>
          <w:b/>
          <w:lang w:val="bg-BG"/>
        </w:rPr>
        <w:t>Т</w:t>
      </w:r>
      <w:r w:rsidR="007B2EB2" w:rsidRPr="00704B0C">
        <w:rPr>
          <w:b/>
          <w:i/>
          <w:lang w:val="bg-BG"/>
        </w:rPr>
        <w:t xml:space="preserve"> </w:t>
      </w:r>
      <w:r w:rsidR="007B2EB2" w:rsidRPr="00704B0C">
        <w:rPr>
          <w:i/>
          <w:lang w:val="bg-BG"/>
        </w:rPr>
        <w:t>е ЮЛ</w:t>
      </w:r>
      <w:r w:rsidR="007B2EB2" w:rsidRPr="00704B0C">
        <w:rPr>
          <w:b/>
          <w:lang w:val="bg-BG"/>
        </w:rPr>
        <w:t xml:space="preserve"> </w:t>
      </w:r>
      <w:r w:rsidR="007B2EB2" w:rsidRPr="00704B0C">
        <w:rPr>
          <w:lang w:val="bg-BG"/>
        </w:rPr>
        <w:t xml:space="preserve">се задължава да осигури съдействието на лицето – собственик/собствениците на капитала, за сключването на договор с </w:t>
      </w:r>
      <w:r w:rsidR="007B2EB2" w:rsidRPr="00704B0C">
        <w:rPr>
          <w:b/>
          <w:lang w:val="bg-BG"/>
        </w:rPr>
        <w:t xml:space="preserve">ФОНДА </w:t>
      </w:r>
      <w:r w:rsidR="007B2EB2" w:rsidRPr="00704B0C">
        <w:rPr>
          <w:lang w:val="bg-BG"/>
        </w:rPr>
        <w:t xml:space="preserve">в качеството му на поръчител за срока и при спазване на изискванията съгласно </w:t>
      </w:r>
      <w:r w:rsidR="00314C7F" w:rsidRPr="00704B0C">
        <w:rPr>
          <w:lang w:val="bg-BG"/>
        </w:rPr>
        <w:t>т. 4 към Раздел 2 от Условия за изпълнение.</w:t>
      </w:r>
    </w:p>
    <w:p w:rsidR="000176B3" w:rsidRPr="00704B0C" w:rsidRDefault="000176B3" w:rsidP="000176B3">
      <w:pPr>
        <w:pStyle w:val="BodyTextIndent"/>
        <w:ind w:left="0" w:firstLine="708"/>
        <w:rPr>
          <w:lang w:val="bg-BG"/>
        </w:rPr>
      </w:pPr>
      <w:r w:rsidRPr="00704B0C">
        <w:rPr>
          <w:lang w:val="bg-BG"/>
        </w:rPr>
        <w:t xml:space="preserve">(4) </w:t>
      </w:r>
      <w:r w:rsidRPr="00704B0C">
        <w:rPr>
          <w:i/>
          <w:lang w:val="bg-BG"/>
        </w:rPr>
        <w:t xml:space="preserve">Когато </w:t>
      </w:r>
      <w:r w:rsidRPr="00704B0C">
        <w:rPr>
          <w:b/>
          <w:lang w:val="bg-BG"/>
        </w:rPr>
        <w:t>БЕНЕФИЦИЕНТЪТ</w:t>
      </w:r>
      <w:r w:rsidRPr="00704B0C">
        <w:rPr>
          <w:b/>
          <w:i/>
          <w:lang w:val="bg-BG"/>
        </w:rPr>
        <w:t xml:space="preserve"> </w:t>
      </w:r>
      <w:r w:rsidRPr="00704B0C">
        <w:rPr>
          <w:i/>
          <w:lang w:val="bg-BG"/>
        </w:rPr>
        <w:t>е кооперация</w:t>
      </w:r>
      <w:r w:rsidRPr="00704B0C">
        <w:rPr>
          <w:b/>
          <w:lang w:val="bg-BG"/>
        </w:rPr>
        <w:t xml:space="preserve"> </w:t>
      </w:r>
      <w:r w:rsidRPr="00704B0C">
        <w:rPr>
          <w:lang w:val="bg-BG"/>
        </w:rPr>
        <w:t>се задължава да осигури съдействието на лицата – членове</w:t>
      </w:r>
      <w:r w:rsidR="00561BAB" w:rsidRPr="00704B0C">
        <w:rPr>
          <w:lang w:val="bg-BG"/>
        </w:rPr>
        <w:t xml:space="preserve"> на кооперацията</w:t>
      </w:r>
      <w:r w:rsidRPr="00704B0C">
        <w:rPr>
          <w:lang w:val="bg-BG"/>
        </w:rPr>
        <w:t xml:space="preserve">, за сключването на договор с </w:t>
      </w:r>
      <w:r w:rsidRPr="00704B0C">
        <w:rPr>
          <w:b/>
          <w:lang w:val="bg-BG"/>
        </w:rPr>
        <w:t xml:space="preserve">ФОНДА </w:t>
      </w:r>
      <w:r w:rsidRPr="00704B0C">
        <w:rPr>
          <w:lang w:val="bg-BG"/>
        </w:rPr>
        <w:t xml:space="preserve">в качеството </w:t>
      </w:r>
      <w:r w:rsidR="00F912DD">
        <w:rPr>
          <w:lang w:val="bg-BG"/>
        </w:rPr>
        <w:t>им</w:t>
      </w:r>
      <w:r w:rsidR="00F912DD" w:rsidRPr="00704B0C">
        <w:rPr>
          <w:lang w:val="bg-BG"/>
        </w:rPr>
        <w:t xml:space="preserve"> </w:t>
      </w:r>
      <w:r w:rsidRPr="00704B0C">
        <w:rPr>
          <w:lang w:val="bg-BG"/>
        </w:rPr>
        <w:t xml:space="preserve">на </w:t>
      </w:r>
      <w:r w:rsidRPr="00704B0C">
        <w:rPr>
          <w:lang w:val="bg-BG"/>
        </w:rPr>
        <w:lastRenderedPageBreak/>
        <w:t>поръчител</w:t>
      </w:r>
      <w:r w:rsidR="00561BAB" w:rsidRPr="00704B0C">
        <w:rPr>
          <w:lang w:val="bg-BG"/>
        </w:rPr>
        <w:t>и</w:t>
      </w:r>
      <w:r w:rsidRPr="00704B0C">
        <w:rPr>
          <w:lang w:val="bg-BG"/>
        </w:rPr>
        <w:t xml:space="preserve"> за срока и при спазване на изискванията съгласно т. 4 към Раздел 2 от Условия за изпълнение.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b/>
          <w:lang w:val="bg-BG"/>
        </w:rPr>
        <w:t>Чл. 16</w:t>
      </w:r>
      <w:r w:rsidRPr="00704B0C">
        <w:rPr>
          <w:lang w:val="bg-BG"/>
        </w:rPr>
        <w:t xml:space="preserve">. </w:t>
      </w:r>
      <w:r w:rsidRPr="00704B0C">
        <w:rPr>
          <w:iCs/>
          <w:szCs w:val="24"/>
          <w:lang w:val="bg-BG"/>
        </w:rPr>
        <w:t xml:space="preserve">(1) </w:t>
      </w:r>
      <w:r w:rsidR="00F46649" w:rsidRPr="00704B0C">
        <w:rPr>
          <w:b/>
          <w:iCs/>
          <w:szCs w:val="24"/>
          <w:lang w:val="bg-BG"/>
        </w:rPr>
        <w:t>БЕНЕФИЦИЕНТ</w:t>
      </w:r>
      <w:r w:rsidR="00B91CD1" w:rsidRPr="00704B0C">
        <w:rPr>
          <w:b/>
          <w:iCs/>
          <w:szCs w:val="24"/>
          <w:lang w:val="bg-BG"/>
        </w:rPr>
        <w:t>Ъ</w:t>
      </w:r>
      <w:r w:rsidRPr="00704B0C">
        <w:rPr>
          <w:b/>
          <w:iCs/>
          <w:szCs w:val="24"/>
          <w:lang w:val="bg-BG"/>
        </w:rPr>
        <w:t xml:space="preserve">Т </w:t>
      </w:r>
      <w:r w:rsidRPr="00704B0C">
        <w:rPr>
          <w:szCs w:val="24"/>
          <w:shd w:val="clear" w:color="auto" w:fill="FEFEFE"/>
          <w:lang w:val="bg-BG"/>
        </w:rPr>
        <w:t>се задължава в срок 15 дни след получаване на първото плащане по договор</w:t>
      </w:r>
      <w:r w:rsidR="00275DFA">
        <w:rPr>
          <w:szCs w:val="24"/>
          <w:shd w:val="clear" w:color="auto" w:fill="FEFEFE"/>
          <w:lang w:val="bg-BG"/>
        </w:rPr>
        <w:t>а</w:t>
      </w:r>
      <w:r w:rsidRPr="00704B0C">
        <w:rPr>
          <w:szCs w:val="24"/>
          <w:shd w:val="clear" w:color="auto" w:fill="FEFEFE"/>
          <w:lang w:val="bg-BG"/>
        </w:rPr>
        <w:t xml:space="preserve"> до изтичане на пет години от сключването </w:t>
      </w:r>
      <w:r w:rsidR="00275DFA">
        <w:rPr>
          <w:szCs w:val="24"/>
          <w:shd w:val="clear" w:color="auto" w:fill="FEFEFE"/>
          <w:lang w:val="bg-BG"/>
        </w:rPr>
        <w:t>му д</w:t>
      </w:r>
      <w:r w:rsidRPr="00704B0C">
        <w:rPr>
          <w:szCs w:val="24"/>
          <w:shd w:val="clear" w:color="auto" w:fill="FEFEFE"/>
          <w:lang w:val="bg-BG"/>
        </w:rPr>
        <w:t>а: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>1. постави и поддържа на видно за обществеността място плакат/табела с размер не по-малък от формат А3, съдържащ информация за дейността, подпомагана от ЕЗФРСР;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>2. публикува на професионалната си електронна страница, ако има такава, кратко описание на подпомаганата дейност, което включва целите и резултатите от дейността, като подчертава финансовото подпомагане от Европейския съюз.</w:t>
      </w:r>
    </w:p>
    <w:p w:rsidR="007B2EB2" w:rsidRPr="00704B0C" w:rsidRDefault="007B2EB2" w:rsidP="007B2EB2">
      <w:pPr>
        <w:pStyle w:val="BodyTextIndent"/>
        <w:ind w:left="0" w:firstLine="708"/>
        <w:rPr>
          <w:lang w:val="bg-BG"/>
        </w:rPr>
      </w:pPr>
      <w:r w:rsidRPr="00704B0C">
        <w:rPr>
          <w:szCs w:val="24"/>
          <w:shd w:val="clear" w:color="auto" w:fill="FEFEFE"/>
          <w:lang w:val="bg-BG"/>
        </w:rPr>
        <w:t xml:space="preserve">(2) Електронната страница и плакатът/табелата по ал. 1 трябва да съдържат описание на проекта/дейността, която се подпомага, емблемата на ЕС с пояснение за неговата роля, националното знаме на Република България, както и думите: "Европейският земеделски фонд за развитие на селските райони: "Европа инвестира в селските райони." Тази информация трябва да заема не по-малко от 25 на сто от плаката, табелата, билборда или електронната страница. Техническите изисквания към информацията във връзка с оповестяване на подпомагането на дейността от ЕЗФРСР се определят съгласно приложение № ІІІ към чл. 13 от Регламент за изпълнение (ЕС) № 808/2014 на Комисията от 17 юли 2014 година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(ЕЗФРСР) (ОВ </w:t>
      </w:r>
      <w:r w:rsidRPr="00704B0C">
        <w:rPr>
          <w:szCs w:val="24"/>
          <w:shd w:val="clear" w:color="auto" w:fill="FEFEFE"/>
        </w:rPr>
        <w:t>L</w:t>
      </w:r>
      <w:r w:rsidRPr="00704B0C">
        <w:rPr>
          <w:szCs w:val="24"/>
          <w:shd w:val="clear" w:color="auto" w:fill="FEFEFE"/>
          <w:lang w:val="bg-BG"/>
        </w:rPr>
        <w:t xml:space="preserve"> 227/18, 31 юли 2014 г.).</w:t>
      </w:r>
    </w:p>
    <w:p w:rsidR="007B2EB2" w:rsidRPr="00704B0C" w:rsidRDefault="007B2EB2" w:rsidP="007B2EB2">
      <w:pPr>
        <w:pStyle w:val="BodyText"/>
        <w:tabs>
          <w:tab w:val="center" w:pos="0"/>
        </w:tabs>
        <w:ind w:firstLine="720"/>
        <w:rPr>
          <w:lang w:val="bg-BG"/>
        </w:rPr>
      </w:pPr>
    </w:p>
    <w:p w:rsidR="007B2EB2" w:rsidRPr="00704B0C" w:rsidRDefault="007B2EB2" w:rsidP="007B2EB2">
      <w:pPr>
        <w:pStyle w:val="BodyText"/>
        <w:tabs>
          <w:tab w:val="center" w:pos="0"/>
        </w:tabs>
        <w:jc w:val="center"/>
        <w:rPr>
          <w:b/>
          <w:lang w:val="bg-BG"/>
        </w:rPr>
      </w:pPr>
      <w:r w:rsidRPr="00704B0C">
        <w:rPr>
          <w:b/>
        </w:rPr>
        <w:t>V</w:t>
      </w:r>
      <w:r w:rsidRPr="00704B0C">
        <w:rPr>
          <w:b/>
          <w:lang w:val="bg-BG"/>
        </w:rPr>
        <w:t>. ОТГОВОРНОСТ ПРИ НЕИЗПЪЛНЕНИЕ</w:t>
      </w:r>
      <w:r w:rsidR="003D725B" w:rsidRPr="00704B0C">
        <w:rPr>
          <w:b/>
          <w:lang w:val="bg-BG"/>
        </w:rPr>
        <w:t>,</w:t>
      </w:r>
      <w:r w:rsidRPr="00704B0C">
        <w:rPr>
          <w:b/>
          <w:lang w:val="bg-BG"/>
        </w:rPr>
        <w:t xml:space="preserve"> </w:t>
      </w:r>
    </w:p>
    <w:p w:rsidR="007B2EB2" w:rsidRPr="00704B0C" w:rsidRDefault="007B2EB2" w:rsidP="007B2EB2">
      <w:pPr>
        <w:pStyle w:val="BodyText"/>
        <w:tabs>
          <w:tab w:val="center" w:pos="0"/>
        </w:tabs>
        <w:jc w:val="center"/>
        <w:rPr>
          <w:b/>
          <w:lang w:val="bg-BG"/>
        </w:rPr>
      </w:pPr>
      <w:r w:rsidRPr="00704B0C">
        <w:rPr>
          <w:b/>
          <w:lang w:val="bg-BG"/>
        </w:rPr>
        <w:t>ЗАБАВЕНО ИЛИ ЛОШО ИЗПЪЛНЕНИЕ</w:t>
      </w:r>
    </w:p>
    <w:p w:rsidR="007B2EB2" w:rsidRPr="00704B0C" w:rsidRDefault="007B2EB2" w:rsidP="007B2EB2">
      <w:pPr>
        <w:pStyle w:val="BodyText"/>
        <w:tabs>
          <w:tab w:val="center" w:pos="0"/>
        </w:tabs>
        <w:jc w:val="center"/>
        <w:rPr>
          <w:b/>
          <w:lang w:val="bg-BG"/>
        </w:rPr>
      </w:pP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b/>
          <w:szCs w:val="24"/>
          <w:lang w:val="bg-BG"/>
        </w:rPr>
        <w:t>Чл. 17</w:t>
      </w:r>
      <w:r w:rsidRPr="00704B0C">
        <w:rPr>
          <w:szCs w:val="24"/>
          <w:lang w:val="bg-BG"/>
        </w:rPr>
        <w:t xml:space="preserve">. (1) </w:t>
      </w:r>
      <w:r w:rsidRPr="00704B0C">
        <w:rPr>
          <w:szCs w:val="24"/>
          <w:shd w:val="clear" w:color="auto" w:fill="FEFEFE"/>
          <w:lang w:val="bg-BG"/>
        </w:rPr>
        <w:t>Във всеки случай по чл. 9 от договор</w:t>
      </w:r>
      <w:r w:rsidR="00275DFA">
        <w:rPr>
          <w:szCs w:val="24"/>
          <w:shd w:val="clear" w:color="auto" w:fill="FEFEFE"/>
          <w:lang w:val="bg-BG"/>
        </w:rPr>
        <w:t>а</w:t>
      </w:r>
      <w:r w:rsidRPr="00704B0C">
        <w:rPr>
          <w:szCs w:val="24"/>
          <w:shd w:val="clear" w:color="auto" w:fill="FEFEFE"/>
          <w:lang w:val="bg-BG"/>
        </w:rPr>
        <w:t xml:space="preserve"> за изискуемост на полученото по чл. 3, ал. 2, т. 1 първо плащане и/или при наличие на основание за това по</w:t>
      </w:r>
      <w:r w:rsidR="00314C7F" w:rsidRPr="00704B0C">
        <w:rPr>
          <w:szCs w:val="24"/>
          <w:shd w:val="clear" w:color="auto" w:fill="FEFEFE"/>
          <w:lang w:val="bg-BG"/>
        </w:rPr>
        <w:t xml:space="preserve"> т. 32 към Раздел 2 от </w:t>
      </w:r>
      <w:r w:rsidR="00C31257">
        <w:rPr>
          <w:szCs w:val="24"/>
          <w:shd w:val="clear" w:color="auto" w:fill="FEFEFE"/>
          <w:lang w:val="bg-BG"/>
        </w:rPr>
        <w:t>У</w:t>
      </w:r>
      <w:r w:rsidR="00314C7F" w:rsidRPr="00704B0C">
        <w:rPr>
          <w:szCs w:val="24"/>
          <w:shd w:val="clear" w:color="auto" w:fill="FEFEFE"/>
          <w:lang w:val="bg-BG"/>
        </w:rPr>
        <w:t>словията за изпълнение</w:t>
      </w:r>
      <w:r w:rsidRPr="00704B0C">
        <w:rPr>
          <w:szCs w:val="24"/>
          <w:shd w:val="clear" w:color="auto" w:fill="FEFEFE"/>
          <w:lang w:val="bg-BG"/>
        </w:rPr>
        <w:t xml:space="preserve">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</w:t>
      </w:r>
      <w:r w:rsidR="00B91CD1" w:rsidRPr="00704B0C">
        <w:rPr>
          <w:b/>
          <w:szCs w:val="24"/>
          <w:shd w:val="clear" w:color="auto" w:fill="FEFEFE"/>
          <w:lang w:val="bg-BG"/>
        </w:rPr>
        <w:t>Ъ</w:t>
      </w:r>
      <w:r w:rsidRPr="00704B0C">
        <w:rPr>
          <w:b/>
          <w:szCs w:val="24"/>
          <w:shd w:val="clear" w:color="auto" w:fill="FEFEFE"/>
          <w:lang w:val="bg-BG"/>
        </w:rPr>
        <w:t>Т</w:t>
      </w:r>
      <w:r w:rsidRPr="00704B0C">
        <w:rPr>
          <w:szCs w:val="24"/>
          <w:shd w:val="clear" w:color="auto" w:fill="FEFEFE"/>
          <w:lang w:val="bg-BG"/>
        </w:rPr>
        <w:t xml:space="preserve"> дължи</w:t>
      </w:r>
      <w:r w:rsidRPr="00704B0C">
        <w:rPr>
          <w:b/>
          <w:szCs w:val="24"/>
          <w:shd w:val="clear" w:color="auto" w:fill="FEFEFE"/>
          <w:lang w:val="bg-BG"/>
        </w:rPr>
        <w:t xml:space="preserve"> </w:t>
      </w:r>
      <w:r w:rsidR="00C73817" w:rsidRPr="00704B0C">
        <w:rPr>
          <w:szCs w:val="24"/>
          <w:shd w:val="clear" w:color="auto" w:fill="FEFEFE"/>
          <w:lang w:val="bg-BG"/>
        </w:rPr>
        <w:t>възстановяване на</w:t>
      </w:r>
      <w:r w:rsidRPr="00704B0C">
        <w:rPr>
          <w:szCs w:val="24"/>
          <w:shd w:val="clear" w:color="auto" w:fill="FEFEFE"/>
          <w:lang w:val="bg-BG"/>
        </w:rPr>
        <w:t xml:space="preserve"> получе</w:t>
      </w:r>
      <w:r w:rsidR="00C73817" w:rsidRPr="00704B0C">
        <w:rPr>
          <w:szCs w:val="24"/>
          <w:shd w:val="clear" w:color="auto" w:fill="FEFEFE"/>
          <w:lang w:val="bg-BG"/>
        </w:rPr>
        <w:t>ната</w:t>
      </w:r>
      <w:r w:rsidRPr="00704B0C">
        <w:rPr>
          <w:szCs w:val="24"/>
          <w:shd w:val="clear" w:color="auto" w:fill="FEFEFE"/>
          <w:lang w:val="bg-BG"/>
        </w:rPr>
        <w:t xml:space="preserve"> по договора </w:t>
      </w:r>
      <w:r w:rsidR="00731465" w:rsidRPr="00704B0C">
        <w:rPr>
          <w:szCs w:val="24"/>
          <w:shd w:val="clear" w:color="auto" w:fill="FEFEFE"/>
          <w:lang w:val="bg-BG"/>
        </w:rPr>
        <w:t xml:space="preserve">безвъзмездна </w:t>
      </w:r>
      <w:r w:rsidR="00C73817" w:rsidRPr="00704B0C">
        <w:rPr>
          <w:szCs w:val="24"/>
          <w:shd w:val="clear" w:color="auto" w:fill="FEFEFE"/>
          <w:lang w:val="bg-BG"/>
        </w:rPr>
        <w:t>финансова помощ</w:t>
      </w:r>
      <w:r w:rsidRPr="00704B0C">
        <w:rPr>
          <w:szCs w:val="24"/>
          <w:shd w:val="clear" w:color="auto" w:fill="FEFEFE"/>
          <w:lang w:val="bg-BG"/>
        </w:rPr>
        <w:t xml:space="preserve">, заедно </w:t>
      </w:r>
      <w:r w:rsidR="002E7DFC" w:rsidRPr="00704B0C">
        <w:rPr>
          <w:szCs w:val="24"/>
          <w:shd w:val="clear" w:color="auto" w:fill="FEFEFE"/>
          <w:lang w:val="bg-BG"/>
        </w:rPr>
        <w:t>със</w:t>
      </w:r>
      <w:r w:rsidRPr="00704B0C">
        <w:rPr>
          <w:szCs w:val="24"/>
          <w:shd w:val="clear" w:color="auto" w:fill="FEFEFE"/>
          <w:lang w:val="bg-BG"/>
        </w:rPr>
        <w:t xml:space="preserve"> законната лихва върху  сумата, дължима от датата на неизпълнението, а ако тази дата не може да бъде установена – от датата на установяването на неизпълнението.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 w:val="22"/>
          <w:szCs w:val="22"/>
          <w:lang w:val="bg-BG"/>
        </w:rPr>
        <w:t xml:space="preserve">(2) Когато </w:t>
      </w:r>
      <w:r w:rsidRPr="00704B0C">
        <w:rPr>
          <w:szCs w:val="24"/>
          <w:lang w:val="bg-BG"/>
        </w:rPr>
        <w:t>след получаване</w:t>
      </w:r>
      <w:r w:rsidR="00275DFA">
        <w:rPr>
          <w:szCs w:val="24"/>
          <w:lang w:val="bg-BG"/>
        </w:rPr>
        <w:t xml:space="preserve"> на</w:t>
      </w:r>
      <w:r w:rsidRPr="00704B0C">
        <w:rPr>
          <w:szCs w:val="24"/>
          <w:lang w:val="bg-BG"/>
        </w:rPr>
        <w:t xml:space="preserve"> второто плащане по чл. 3, ал. 2, т. 2 от договора </w:t>
      </w:r>
      <w:r w:rsidR="00F46649" w:rsidRPr="00704B0C">
        <w:rPr>
          <w:b/>
          <w:szCs w:val="24"/>
          <w:lang w:val="bg-BG"/>
        </w:rPr>
        <w:t>БЕНЕФИЦИЕНТ</w:t>
      </w:r>
      <w:r w:rsidR="00B91CD1" w:rsidRPr="00704B0C">
        <w:rPr>
          <w:b/>
          <w:szCs w:val="24"/>
          <w:lang w:val="bg-BG"/>
        </w:rPr>
        <w:t>Ъ</w:t>
      </w:r>
      <w:r w:rsidRPr="00704B0C">
        <w:rPr>
          <w:b/>
          <w:szCs w:val="24"/>
          <w:lang w:val="bg-BG"/>
        </w:rPr>
        <w:t>Т</w:t>
      </w:r>
      <w:r w:rsidRPr="00704B0C">
        <w:rPr>
          <w:szCs w:val="24"/>
          <w:lang w:val="bg-BG"/>
        </w:rPr>
        <w:t xml:space="preserve"> </w:t>
      </w:r>
      <w:r w:rsidRPr="00704B0C">
        <w:rPr>
          <w:szCs w:val="24"/>
          <w:lang w:val="bg-BG" w:eastAsia="bg-BG"/>
        </w:rPr>
        <w:t xml:space="preserve">не изпълнява което и да е свое договорно задължение и/или задължение, произтичащо от </w:t>
      </w:r>
      <w:r w:rsidR="00E466F5">
        <w:rPr>
          <w:szCs w:val="24"/>
          <w:lang w:val="bg-BG" w:eastAsia="bg-BG"/>
        </w:rPr>
        <w:t>У</w:t>
      </w:r>
      <w:r w:rsidR="00314C7F" w:rsidRPr="00704B0C">
        <w:rPr>
          <w:szCs w:val="24"/>
          <w:lang w:val="bg-BG" w:eastAsia="bg-BG"/>
        </w:rPr>
        <w:t>словията за кандидатстване и</w:t>
      </w:r>
      <w:r w:rsidR="006C6009" w:rsidRPr="00704B0C">
        <w:rPr>
          <w:szCs w:val="24"/>
          <w:lang w:val="bg-BG" w:eastAsia="bg-BG"/>
        </w:rPr>
        <w:t>/или</w:t>
      </w:r>
      <w:r w:rsidR="00314C7F" w:rsidRPr="00704B0C">
        <w:rPr>
          <w:szCs w:val="24"/>
          <w:lang w:val="bg-BG" w:eastAsia="bg-BG"/>
        </w:rPr>
        <w:t xml:space="preserve"> изпълнение </w:t>
      </w:r>
      <w:r w:rsidRPr="00704B0C">
        <w:rPr>
          <w:szCs w:val="24"/>
          <w:lang w:val="bg-BG" w:eastAsia="bg-BG"/>
        </w:rPr>
        <w:t xml:space="preserve">той </w:t>
      </w:r>
      <w:r w:rsidRPr="00704B0C">
        <w:rPr>
          <w:szCs w:val="24"/>
          <w:shd w:val="clear" w:color="auto" w:fill="FEFEFE"/>
          <w:lang w:val="bg-BG"/>
        </w:rPr>
        <w:t>дължи</w:t>
      </w:r>
      <w:r w:rsidRPr="00704B0C">
        <w:rPr>
          <w:b/>
          <w:szCs w:val="24"/>
          <w:shd w:val="clear" w:color="auto" w:fill="FEFEFE"/>
          <w:lang w:val="bg-BG"/>
        </w:rPr>
        <w:t xml:space="preserve"> </w:t>
      </w:r>
      <w:r w:rsidR="00CD788C" w:rsidRPr="00704B0C">
        <w:rPr>
          <w:szCs w:val="24"/>
          <w:shd w:val="clear" w:color="auto" w:fill="FEFEFE"/>
          <w:lang w:val="bg-BG"/>
        </w:rPr>
        <w:t>връщане</w:t>
      </w:r>
      <w:r w:rsidR="00FD1533" w:rsidRPr="00704B0C">
        <w:rPr>
          <w:szCs w:val="24"/>
          <w:shd w:val="clear" w:color="auto" w:fill="FEFEFE"/>
          <w:lang w:val="bg-BG"/>
        </w:rPr>
        <w:t xml:space="preserve"> </w:t>
      </w:r>
      <w:r w:rsidRPr="00704B0C">
        <w:rPr>
          <w:szCs w:val="24"/>
          <w:shd w:val="clear" w:color="auto" w:fill="FEFEFE"/>
          <w:lang w:val="bg-BG"/>
        </w:rPr>
        <w:t xml:space="preserve"> на всички получени по договора суми, заедно </w:t>
      </w:r>
      <w:r w:rsidR="002E7DFC" w:rsidRPr="00704B0C">
        <w:rPr>
          <w:szCs w:val="24"/>
          <w:shd w:val="clear" w:color="auto" w:fill="FEFEFE"/>
          <w:lang w:val="bg-BG"/>
        </w:rPr>
        <w:t>със</w:t>
      </w:r>
      <w:r w:rsidRPr="00704B0C">
        <w:rPr>
          <w:szCs w:val="24"/>
          <w:shd w:val="clear" w:color="auto" w:fill="FEFEFE"/>
          <w:lang w:val="bg-BG"/>
        </w:rPr>
        <w:t xml:space="preserve"> законната лихва върху тях, дължима от датата на неизпълнението, а ако тази дата не може да бъде установена – от датата на установяването на неизпълнението.</w:t>
      </w:r>
    </w:p>
    <w:p w:rsidR="007B2EB2" w:rsidRPr="00704B0C" w:rsidRDefault="007B2EB2" w:rsidP="007B2EB2">
      <w:pPr>
        <w:pStyle w:val="BodyTextIndent"/>
        <w:ind w:left="0" w:firstLine="708"/>
        <w:rPr>
          <w:shd w:val="clear" w:color="auto" w:fill="FEFEFE"/>
          <w:lang w:val="bg-BG"/>
        </w:rPr>
      </w:pPr>
      <w:r w:rsidRPr="00704B0C">
        <w:rPr>
          <w:szCs w:val="24"/>
          <w:lang w:val="bg-BG"/>
        </w:rPr>
        <w:t xml:space="preserve">(3) Когато </w:t>
      </w:r>
      <w:r w:rsidR="00F46649" w:rsidRPr="00704B0C">
        <w:rPr>
          <w:b/>
          <w:szCs w:val="24"/>
          <w:lang w:val="bg-BG"/>
        </w:rPr>
        <w:t>БЕНЕФИЦИЕНТ</w:t>
      </w:r>
      <w:r w:rsidR="00B91CD1" w:rsidRPr="00704B0C">
        <w:rPr>
          <w:b/>
          <w:szCs w:val="24"/>
          <w:lang w:val="bg-BG"/>
        </w:rPr>
        <w:t>Ъ</w:t>
      </w:r>
      <w:r w:rsidRPr="00704B0C">
        <w:rPr>
          <w:b/>
          <w:szCs w:val="24"/>
          <w:lang w:val="bg-BG"/>
        </w:rPr>
        <w:t>Т</w:t>
      </w:r>
      <w:r w:rsidRPr="00704B0C">
        <w:rPr>
          <w:szCs w:val="24"/>
          <w:lang w:val="bg-BG"/>
        </w:rPr>
        <w:t xml:space="preserve"> е представил документ с декларации и/или документи с невярно съдържание и/или подправени такива, включително, когато тези декларации и/или документи са представени от него при или по повод кандидатстването му по </w:t>
      </w:r>
      <w:r w:rsidR="00EB3AE8">
        <w:rPr>
          <w:szCs w:val="24"/>
          <w:lang w:val="bg-BG"/>
        </w:rPr>
        <w:t xml:space="preserve"> </w:t>
      </w:r>
      <w:proofErr w:type="spellStart"/>
      <w:r w:rsidR="00EB3AE8">
        <w:rPr>
          <w:szCs w:val="24"/>
          <w:lang w:val="bg-BG"/>
        </w:rPr>
        <w:t>под</w:t>
      </w:r>
      <w:r w:rsidRPr="00704B0C">
        <w:rPr>
          <w:szCs w:val="24"/>
          <w:lang w:val="bg-BG"/>
        </w:rPr>
        <w:t>мярката</w:t>
      </w:r>
      <w:proofErr w:type="spellEnd"/>
      <w:r w:rsidRPr="00704B0C">
        <w:rPr>
          <w:lang w:val="bg-BG"/>
        </w:rPr>
        <w:t xml:space="preserve"> и/или </w:t>
      </w:r>
      <w:r w:rsidR="002B3067">
        <w:rPr>
          <w:lang w:val="bg-BG"/>
        </w:rPr>
        <w:t xml:space="preserve">в процеса на изпълнение на бизнес плана, и/или </w:t>
      </w:r>
      <w:r w:rsidRPr="00704B0C">
        <w:rPr>
          <w:lang w:val="bg-BG"/>
        </w:rPr>
        <w:t xml:space="preserve">при подаване на </w:t>
      </w:r>
      <w:r w:rsidR="00731465" w:rsidRPr="00704B0C">
        <w:rPr>
          <w:lang w:val="bg-BG"/>
        </w:rPr>
        <w:t xml:space="preserve">искането </w:t>
      </w:r>
      <w:r w:rsidRPr="00704B0C">
        <w:rPr>
          <w:lang w:val="bg-BG"/>
        </w:rPr>
        <w:t>за второ плащане</w:t>
      </w:r>
      <w:r w:rsidRPr="00704B0C">
        <w:rPr>
          <w:szCs w:val="24"/>
          <w:lang w:val="bg-BG"/>
        </w:rPr>
        <w:t xml:space="preserve">, </w:t>
      </w:r>
      <w:r w:rsidR="002B3067">
        <w:rPr>
          <w:szCs w:val="24"/>
          <w:lang w:val="bg-BG"/>
        </w:rPr>
        <w:t xml:space="preserve">и/или в периода на мониторинг след получаване на второто плащане, </w:t>
      </w:r>
      <w:r w:rsidRPr="00704B0C">
        <w:rPr>
          <w:lang w:val="bg-BG" w:eastAsia="bg-BG"/>
        </w:rPr>
        <w:t xml:space="preserve">той </w:t>
      </w:r>
      <w:r w:rsidRPr="00704B0C">
        <w:rPr>
          <w:shd w:val="clear" w:color="auto" w:fill="FEFEFE"/>
          <w:lang w:val="bg-BG"/>
        </w:rPr>
        <w:t>дължи</w:t>
      </w:r>
      <w:r w:rsidRPr="00704B0C">
        <w:rPr>
          <w:b/>
          <w:shd w:val="clear" w:color="auto" w:fill="FEFEFE"/>
          <w:lang w:val="bg-BG"/>
        </w:rPr>
        <w:t xml:space="preserve"> </w:t>
      </w:r>
      <w:r w:rsidR="00CD788C" w:rsidRPr="00704B0C">
        <w:rPr>
          <w:szCs w:val="24"/>
          <w:shd w:val="clear" w:color="auto" w:fill="FEFEFE"/>
          <w:lang w:val="bg-BG"/>
        </w:rPr>
        <w:t>връщане</w:t>
      </w:r>
      <w:r w:rsidRPr="00704B0C">
        <w:rPr>
          <w:shd w:val="clear" w:color="auto" w:fill="FEFEFE"/>
          <w:lang w:val="bg-BG"/>
        </w:rPr>
        <w:t xml:space="preserve"> в размер на всички получени по договора суми, заедно </w:t>
      </w:r>
      <w:r w:rsidR="002E7DFC" w:rsidRPr="00704B0C">
        <w:rPr>
          <w:shd w:val="clear" w:color="auto" w:fill="FEFEFE"/>
          <w:lang w:val="bg-BG"/>
        </w:rPr>
        <w:t>със</w:t>
      </w:r>
      <w:r w:rsidRPr="00704B0C">
        <w:rPr>
          <w:shd w:val="clear" w:color="auto" w:fill="FEFEFE"/>
          <w:lang w:val="bg-BG"/>
        </w:rPr>
        <w:t xml:space="preserve"> законната лихва върху тях, дължима от датата на </w:t>
      </w:r>
      <w:r w:rsidR="004F4081" w:rsidRPr="00886B50">
        <w:rPr>
          <w:shd w:val="clear" w:color="auto" w:fill="FEFEFE"/>
          <w:lang w:val="bg-BG"/>
        </w:rPr>
        <w:t>получаване</w:t>
      </w:r>
      <w:r w:rsidR="00064F6B" w:rsidRPr="00886B50">
        <w:rPr>
          <w:shd w:val="clear" w:color="auto" w:fill="FEFEFE"/>
          <w:lang w:val="bg-BG"/>
        </w:rPr>
        <w:t>то</w:t>
      </w:r>
      <w:r w:rsidR="004F4081" w:rsidRPr="00886B50">
        <w:rPr>
          <w:shd w:val="clear" w:color="auto" w:fill="FEFEFE"/>
          <w:lang w:val="bg-BG"/>
        </w:rPr>
        <w:t xml:space="preserve"> им.</w:t>
      </w:r>
    </w:p>
    <w:p w:rsidR="0053272F" w:rsidRPr="00704B0C" w:rsidRDefault="007B2EB2" w:rsidP="0053272F">
      <w:pPr>
        <w:pStyle w:val="BodyTextIndent"/>
        <w:ind w:left="0" w:firstLine="708"/>
        <w:rPr>
          <w:lang w:val="bg-BG"/>
        </w:rPr>
      </w:pPr>
      <w:r w:rsidRPr="00704B0C">
        <w:rPr>
          <w:shd w:val="clear" w:color="auto" w:fill="FEFEFE"/>
          <w:lang w:val="bg-BG"/>
        </w:rPr>
        <w:t>(4)</w:t>
      </w:r>
      <w:r w:rsidRPr="00704B0C">
        <w:rPr>
          <w:lang w:val="bg-BG"/>
        </w:rPr>
        <w:t xml:space="preserve"> </w:t>
      </w:r>
      <w:r w:rsidR="0053272F" w:rsidRPr="00704B0C">
        <w:rPr>
          <w:lang w:val="bg-BG"/>
        </w:rPr>
        <w:t xml:space="preserve"> </w:t>
      </w:r>
      <w:r w:rsidR="00F46649" w:rsidRPr="00704B0C">
        <w:rPr>
          <w:b/>
          <w:lang w:val="bg-BG"/>
        </w:rPr>
        <w:t>БЕНЕФИЦИЕНТ</w:t>
      </w:r>
      <w:r w:rsidR="00B91CD1" w:rsidRPr="00704B0C">
        <w:rPr>
          <w:b/>
          <w:lang w:val="bg-BG"/>
        </w:rPr>
        <w:t>Ъ</w:t>
      </w:r>
      <w:r w:rsidR="0053272F" w:rsidRPr="00704B0C">
        <w:rPr>
          <w:b/>
          <w:lang w:val="bg-BG"/>
        </w:rPr>
        <w:t xml:space="preserve">Т </w:t>
      </w:r>
      <w:r w:rsidR="0053272F" w:rsidRPr="00704B0C">
        <w:rPr>
          <w:lang w:val="bg-BG"/>
        </w:rPr>
        <w:t>дължи връщане на</w:t>
      </w:r>
      <w:r w:rsidR="0053272F" w:rsidRPr="00704B0C">
        <w:rPr>
          <w:b/>
          <w:lang w:val="bg-BG"/>
        </w:rPr>
        <w:t xml:space="preserve"> </w:t>
      </w:r>
      <w:r w:rsidR="0053272F" w:rsidRPr="00704B0C">
        <w:rPr>
          <w:lang w:val="bg-BG"/>
        </w:rPr>
        <w:t xml:space="preserve">всички получени по договора за предоставяне на финансова помощ суми заедно със законната лихва върху тях, дължима за периода от изплащането им когато се установи създаване на изкуствени условия с оглед </w:t>
      </w:r>
      <w:r w:rsidR="0053272F" w:rsidRPr="00704B0C">
        <w:rPr>
          <w:lang w:val="bg-BG"/>
        </w:rPr>
        <w:lastRenderedPageBreak/>
        <w:t>получаване на предимство за предоставяне на финансовата помощ в противоречие с европейското и националното законодателство в областта на селското стопанство.</w:t>
      </w:r>
    </w:p>
    <w:p w:rsidR="007B2EB2" w:rsidRPr="00704B0C" w:rsidRDefault="0053272F" w:rsidP="0053272F">
      <w:pPr>
        <w:pStyle w:val="BodyTextIndent"/>
        <w:ind w:left="0" w:firstLine="708"/>
        <w:rPr>
          <w:lang w:val="bg-BG"/>
        </w:rPr>
      </w:pPr>
      <w:r w:rsidRPr="00704B0C">
        <w:rPr>
          <w:lang w:val="bg-BG"/>
        </w:rPr>
        <w:t xml:space="preserve"> </w:t>
      </w:r>
      <w:r w:rsidR="007B2EB2" w:rsidRPr="00704B0C">
        <w:rPr>
          <w:lang w:val="bg-BG"/>
        </w:rPr>
        <w:t xml:space="preserve">(5) Когато </w:t>
      </w:r>
      <w:r w:rsidR="00F46649" w:rsidRPr="00704B0C">
        <w:rPr>
          <w:b/>
          <w:lang w:val="bg-BG"/>
        </w:rPr>
        <w:t>БЕНЕФИЦИЕНТ</w:t>
      </w:r>
      <w:r w:rsidR="00B91CD1" w:rsidRPr="00704B0C">
        <w:rPr>
          <w:b/>
          <w:lang w:val="bg-BG"/>
        </w:rPr>
        <w:t>Ъ</w:t>
      </w:r>
      <w:r w:rsidR="007B2EB2" w:rsidRPr="00704B0C">
        <w:rPr>
          <w:b/>
          <w:lang w:val="bg-BG"/>
        </w:rPr>
        <w:t>Т</w:t>
      </w:r>
      <w:r w:rsidR="007B2EB2" w:rsidRPr="00704B0C">
        <w:rPr>
          <w:lang w:val="bg-BG"/>
        </w:rPr>
        <w:t xml:space="preserve"> е получил или е одобрен за получаване на друга публична финансова помощ за инвестициите в дълготрайни материални и нематериални активи, посочени в бизнес плана, </w:t>
      </w:r>
      <w:r w:rsidR="007B2EB2" w:rsidRPr="00704B0C">
        <w:rPr>
          <w:lang w:val="bg-BG" w:eastAsia="bg-BG"/>
        </w:rPr>
        <w:t xml:space="preserve">той </w:t>
      </w:r>
      <w:r w:rsidR="007B2EB2" w:rsidRPr="00704B0C">
        <w:rPr>
          <w:szCs w:val="24"/>
          <w:shd w:val="clear" w:color="auto" w:fill="FEFEFE"/>
          <w:lang w:val="bg-BG"/>
        </w:rPr>
        <w:t>дължи</w:t>
      </w:r>
      <w:r w:rsidR="007B2EB2" w:rsidRPr="00704B0C">
        <w:rPr>
          <w:b/>
          <w:szCs w:val="24"/>
          <w:shd w:val="clear" w:color="auto" w:fill="FEFEFE"/>
          <w:lang w:val="bg-BG"/>
        </w:rPr>
        <w:t xml:space="preserve"> </w:t>
      </w:r>
      <w:r w:rsidR="00AA04B2" w:rsidRPr="00704B0C">
        <w:rPr>
          <w:szCs w:val="24"/>
          <w:shd w:val="clear" w:color="auto" w:fill="FEFEFE"/>
          <w:lang w:val="bg-BG"/>
        </w:rPr>
        <w:t>връщане</w:t>
      </w:r>
      <w:r w:rsidR="007B2EB2" w:rsidRPr="00704B0C">
        <w:rPr>
          <w:szCs w:val="24"/>
          <w:shd w:val="clear" w:color="auto" w:fill="FEFEFE"/>
          <w:lang w:val="bg-BG"/>
        </w:rPr>
        <w:t xml:space="preserve"> в размер на всички получен</w:t>
      </w:r>
      <w:r w:rsidR="007B2EB2" w:rsidRPr="00704B0C">
        <w:rPr>
          <w:shd w:val="clear" w:color="auto" w:fill="FEFEFE"/>
          <w:lang w:val="bg-BG"/>
        </w:rPr>
        <w:t>и</w:t>
      </w:r>
      <w:r w:rsidR="007B2EB2" w:rsidRPr="00704B0C">
        <w:rPr>
          <w:szCs w:val="24"/>
          <w:shd w:val="clear" w:color="auto" w:fill="FEFEFE"/>
          <w:lang w:val="bg-BG"/>
        </w:rPr>
        <w:t xml:space="preserve"> по договора суми, заедно </w:t>
      </w:r>
      <w:r w:rsidR="002E7DFC" w:rsidRPr="00704B0C">
        <w:rPr>
          <w:szCs w:val="24"/>
          <w:shd w:val="clear" w:color="auto" w:fill="FEFEFE"/>
          <w:lang w:val="bg-BG"/>
        </w:rPr>
        <w:t>със</w:t>
      </w:r>
      <w:r w:rsidR="007B2EB2" w:rsidRPr="00704B0C">
        <w:rPr>
          <w:szCs w:val="24"/>
          <w:shd w:val="clear" w:color="auto" w:fill="FEFEFE"/>
          <w:lang w:val="bg-BG"/>
        </w:rPr>
        <w:t xml:space="preserve"> законната лихва</w:t>
      </w:r>
      <w:r w:rsidR="007B2EB2" w:rsidRPr="00704B0C">
        <w:rPr>
          <w:lang w:val="bg-BG"/>
        </w:rPr>
        <w:t>, дължима от датата, на която е получил или е одобрен за получаване на допълнителна публична финансова помощ, но не по-рано от датата, на която е получил плащанията по този договор.</w:t>
      </w:r>
    </w:p>
    <w:p w:rsidR="00AA04B2" w:rsidRPr="00704B0C" w:rsidRDefault="007B2EB2" w:rsidP="007B2EB2">
      <w:pPr>
        <w:pStyle w:val="BodyTextIndent"/>
        <w:ind w:left="0" w:firstLine="708"/>
        <w:rPr>
          <w:szCs w:val="24"/>
          <w:lang w:val="bg-BG"/>
        </w:rPr>
      </w:pPr>
      <w:r w:rsidRPr="00704B0C">
        <w:rPr>
          <w:szCs w:val="24"/>
          <w:lang w:val="bg-BG"/>
        </w:rPr>
        <w:t>(6) Когато се установи, че</w:t>
      </w:r>
      <w:r w:rsidRPr="00704B0C">
        <w:rPr>
          <w:sz w:val="22"/>
          <w:szCs w:val="22"/>
          <w:lang w:val="bg-BG"/>
        </w:rPr>
        <w:t xml:space="preserve"> </w:t>
      </w:r>
      <w:r w:rsidR="00F46649" w:rsidRPr="00704B0C">
        <w:rPr>
          <w:b/>
          <w:sz w:val="22"/>
          <w:szCs w:val="22"/>
          <w:lang w:val="bg-BG"/>
        </w:rPr>
        <w:t>БЕНЕФИЦИЕНТ</w:t>
      </w:r>
      <w:r w:rsidR="00B91CD1" w:rsidRPr="00704B0C">
        <w:rPr>
          <w:b/>
          <w:sz w:val="22"/>
          <w:szCs w:val="22"/>
          <w:lang w:val="bg-BG"/>
        </w:rPr>
        <w:t>Ъ</w:t>
      </w:r>
      <w:r w:rsidRPr="00704B0C">
        <w:rPr>
          <w:b/>
          <w:sz w:val="22"/>
          <w:szCs w:val="22"/>
          <w:lang w:val="bg-BG"/>
        </w:rPr>
        <w:t>Т</w:t>
      </w:r>
      <w:r w:rsidRPr="00704B0C">
        <w:rPr>
          <w:sz w:val="22"/>
          <w:szCs w:val="22"/>
          <w:lang w:val="bg-BG"/>
        </w:rPr>
        <w:t xml:space="preserve"> </w:t>
      </w:r>
      <w:r w:rsidRPr="00704B0C">
        <w:rPr>
          <w:lang w:val="bg-BG"/>
        </w:rPr>
        <w:t>и/или някое от останалите задължени лица не са отговаряли на изискванията по</w:t>
      </w:r>
      <w:r w:rsidR="00561BAB" w:rsidRPr="00704B0C">
        <w:rPr>
          <w:lang w:val="bg-BG"/>
        </w:rPr>
        <w:t xml:space="preserve"> Условията за кандидатстване и/или Условията за изпълнение</w:t>
      </w:r>
      <w:r w:rsidRPr="00704B0C">
        <w:rPr>
          <w:lang w:val="bg-BG"/>
        </w:rPr>
        <w:t xml:space="preserve"> към датата на подаване на </w:t>
      </w:r>
      <w:r w:rsidR="00F015C4">
        <w:rPr>
          <w:lang w:val="bg-BG"/>
        </w:rPr>
        <w:t>проектното предложение</w:t>
      </w:r>
      <w:r w:rsidRPr="00704B0C">
        <w:rPr>
          <w:lang w:val="bg-BG"/>
        </w:rPr>
        <w:t>, към датата на сключване на договора за предоставяне на финансова помощ и/</w:t>
      </w:r>
      <w:r w:rsidRPr="00704B0C">
        <w:rPr>
          <w:szCs w:val="24"/>
          <w:lang w:val="bg-BG"/>
        </w:rPr>
        <w:t xml:space="preserve">или към датата на подаване на </w:t>
      </w:r>
      <w:r w:rsidR="00564208" w:rsidRPr="00704B0C">
        <w:rPr>
          <w:szCs w:val="24"/>
          <w:lang w:val="bg-BG"/>
        </w:rPr>
        <w:t xml:space="preserve">искането </w:t>
      </w:r>
      <w:r w:rsidRPr="00704B0C">
        <w:rPr>
          <w:szCs w:val="24"/>
          <w:lang w:val="bg-BG"/>
        </w:rPr>
        <w:t xml:space="preserve">за второ плащане по договора, </w:t>
      </w:r>
      <w:r w:rsidRPr="00704B0C">
        <w:rPr>
          <w:szCs w:val="24"/>
          <w:lang w:val="bg-BG" w:eastAsia="bg-BG"/>
        </w:rPr>
        <w:t xml:space="preserve">той </w:t>
      </w:r>
      <w:r w:rsidRPr="00704B0C">
        <w:rPr>
          <w:szCs w:val="24"/>
          <w:shd w:val="clear" w:color="auto" w:fill="FEFEFE"/>
          <w:lang w:val="bg-BG"/>
        </w:rPr>
        <w:t>дължи</w:t>
      </w:r>
      <w:r w:rsidRPr="00704B0C">
        <w:rPr>
          <w:b/>
          <w:szCs w:val="24"/>
          <w:shd w:val="clear" w:color="auto" w:fill="FEFEFE"/>
          <w:lang w:val="bg-BG"/>
        </w:rPr>
        <w:t xml:space="preserve"> </w:t>
      </w:r>
      <w:r w:rsidR="00AA04B2" w:rsidRPr="00704B0C">
        <w:rPr>
          <w:szCs w:val="24"/>
          <w:shd w:val="clear" w:color="auto" w:fill="FEFEFE"/>
          <w:lang w:val="bg-BG"/>
        </w:rPr>
        <w:t>връщане на всички получени по договора суми, заедно със законната лихва</w:t>
      </w:r>
      <w:r w:rsidR="00AA04B2" w:rsidRPr="00704B0C">
        <w:rPr>
          <w:szCs w:val="24"/>
          <w:lang w:val="bg-BG"/>
        </w:rPr>
        <w:t xml:space="preserve">, дължима от датата, на която </w:t>
      </w:r>
      <w:r w:rsidR="007C24FC">
        <w:rPr>
          <w:szCs w:val="24"/>
          <w:lang w:val="bg-BG"/>
        </w:rPr>
        <w:t xml:space="preserve">е </w:t>
      </w:r>
      <w:r w:rsidR="00AA04B2" w:rsidRPr="00704B0C">
        <w:rPr>
          <w:szCs w:val="24"/>
          <w:lang w:val="bg-BG"/>
        </w:rPr>
        <w:t xml:space="preserve">настъпило съответното обстоятелство, но не по-рано от датата, на която е получил плащанията по този договор. 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lang w:val="bg-BG"/>
        </w:rPr>
        <w:t xml:space="preserve">(7) Когато след получаване на второто плащане по чл. 3, ал. 2, т. 2 от договора </w:t>
      </w:r>
      <w:r w:rsidR="006C6009" w:rsidRPr="00704B0C">
        <w:rPr>
          <w:b/>
          <w:szCs w:val="24"/>
          <w:lang w:val="bg-BG"/>
        </w:rPr>
        <w:t>БЕНЕФИЦИЕНТЪТ</w:t>
      </w:r>
      <w:r w:rsidRPr="00704B0C">
        <w:rPr>
          <w:szCs w:val="24"/>
          <w:lang w:val="bg-BG"/>
        </w:rPr>
        <w:t xml:space="preserve"> на помощта или упълномощен негов представител възпрепятства и/или осуетява извършването на проверки от лицата и органите, посочени</w:t>
      </w:r>
      <w:r w:rsidR="00561BAB" w:rsidRPr="00704B0C">
        <w:rPr>
          <w:szCs w:val="24"/>
          <w:lang w:val="bg-BG"/>
        </w:rPr>
        <w:t xml:space="preserve"> в </w:t>
      </w:r>
      <w:r w:rsidR="00561BAB" w:rsidRPr="00704B0C">
        <w:rPr>
          <w:szCs w:val="24"/>
          <w:shd w:val="clear" w:color="auto" w:fill="FEFEFE"/>
          <w:lang w:val="bg-BG"/>
        </w:rPr>
        <w:t>чл. 8, ал. 1 предложение второ от договора</w:t>
      </w:r>
      <w:r w:rsidRPr="00093FAB">
        <w:rPr>
          <w:szCs w:val="24"/>
          <w:lang w:val="bg-BG"/>
        </w:rPr>
        <w:t>,</w:t>
      </w:r>
      <w:r w:rsidRPr="00704B0C">
        <w:rPr>
          <w:szCs w:val="24"/>
          <w:lang w:val="bg-BG"/>
        </w:rPr>
        <w:t xml:space="preserve"> или не оказва необходимото съдействие при извършването на тези проверки</w:t>
      </w:r>
      <w:r w:rsidRPr="00704B0C">
        <w:rPr>
          <w:szCs w:val="24"/>
          <w:lang w:val="bg-BG" w:eastAsia="bg-BG"/>
        </w:rPr>
        <w:t xml:space="preserve"> той </w:t>
      </w:r>
      <w:r w:rsidRPr="00704B0C">
        <w:rPr>
          <w:szCs w:val="24"/>
          <w:shd w:val="clear" w:color="auto" w:fill="FEFEFE"/>
          <w:lang w:val="bg-BG"/>
        </w:rPr>
        <w:t>дължи</w:t>
      </w:r>
      <w:r w:rsidRPr="00704B0C">
        <w:rPr>
          <w:b/>
          <w:szCs w:val="24"/>
          <w:shd w:val="clear" w:color="auto" w:fill="FEFEFE"/>
          <w:lang w:val="bg-BG"/>
        </w:rPr>
        <w:t xml:space="preserve"> </w:t>
      </w:r>
      <w:r w:rsidRPr="00704B0C">
        <w:rPr>
          <w:szCs w:val="24"/>
          <w:shd w:val="clear" w:color="auto" w:fill="FEFEFE"/>
          <w:lang w:val="bg-BG"/>
        </w:rPr>
        <w:t xml:space="preserve">обезщетение в размер на всички получени по договора суми, заедно </w:t>
      </w:r>
      <w:r w:rsidR="002E7DFC" w:rsidRPr="00704B0C">
        <w:rPr>
          <w:szCs w:val="24"/>
          <w:shd w:val="clear" w:color="auto" w:fill="FEFEFE"/>
          <w:lang w:val="bg-BG"/>
        </w:rPr>
        <w:t>със</w:t>
      </w:r>
      <w:r w:rsidRPr="00704B0C">
        <w:rPr>
          <w:szCs w:val="24"/>
          <w:shd w:val="clear" w:color="auto" w:fill="FEFEFE"/>
          <w:lang w:val="bg-BG"/>
        </w:rPr>
        <w:t xml:space="preserve"> законната лихва върху тях, дължима от датата на неизпълнението, а ако тази дата не може да бъде установена – от датата на установяването на неизпълнението.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lang w:val="bg-BG"/>
        </w:rPr>
      </w:pPr>
      <w:r w:rsidRPr="00704B0C">
        <w:rPr>
          <w:szCs w:val="24"/>
          <w:lang w:val="bg-BG"/>
        </w:rPr>
        <w:t xml:space="preserve">(8) Крайният срок, за който се дължи договорена в настоящия член </w:t>
      </w:r>
      <w:r w:rsidR="002E7DFC" w:rsidRPr="00704B0C">
        <w:rPr>
          <w:szCs w:val="24"/>
          <w:lang w:val="bg-BG"/>
        </w:rPr>
        <w:t xml:space="preserve">законна лихва </w:t>
      </w:r>
      <w:r w:rsidRPr="00704B0C">
        <w:rPr>
          <w:szCs w:val="24"/>
          <w:lang w:val="bg-BG"/>
        </w:rPr>
        <w:t xml:space="preserve">е срокът за доброволно плащане на дължимите от </w:t>
      </w:r>
      <w:r w:rsidR="00F46649" w:rsidRPr="00704B0C">
        <w:rPr>
          <w:b/>
          <w:szCs w:val="24"/>
          <w:lang w:val="bg-BG"/>
        </w:rPr>
        <w:t>БЕНЕФИЦИЕНТА</w:t>
      </w:r>
      <w:r w:rsidRPr="00704B0C">
        <w:rPr>
          <w:szCs w:val="24"/>
          <w:lang w:val="bg-BG"/>
        </w:rPr>
        <w:t xml:space="preserve"> суми, посочени в изпратената до него покана/уведомление от страна на </w:t>
      </w:r>
      <w:r w:rsidRPr="00704B0C">
        <w:rPr>
          <w:b/>
          <w:szCs w:val="24"/>
          <w:lang w:val="bg-BG"/>
        </w:rPr>
        <w:t>ФОНДА</w:t>
      </w:r>
      <w:r w:rsidRPr="00704B0C">
        <w:rPr>
          <w:szCs w:val="24"/>
          <w:lang w:val="bg-BG"/>
        </w:rPr>
        <w:t>.</w:t>
      </w:r>
    </w:p>
    <w:p w:rsidR="007B2EB2" w:rsidRPr="00704B0C" w:rsidRDefault="007B2EB2" w:rsidP="007B2EB2">
      <w:pPr>
        <w:pStyle w:val="BodyTextIndent"/>
        <w:ind w:left="0" w:firstLine="708"/>
        <w:rPr>
          <w:shd w:val="clear" w:color="auto" w:fill="FEFEFE"/>
          <w:lang w:val="bg-BG"/>
        </w:rPr>
      </w:pPr>
      <w:r w:rsidRPr="00704B0C">
        <w:rPr>
          <w:szCs w:val="24"/>
          <w:lang w:val="bg-BG"/>
        </w:rPr>
        <w:t xml:space="preserve"> </w:t>
      </w:r>
      <w:r w:rsidRPr="00704B0C">
        <w:rPr>
          <w:b/>
          <w:lang w:val="bg-BG"/>
        </w:rPr>
        <w:t>Чл. 18.</w:t>
      </w:r>
      <w:r w:rsidRPr="00704B0C">
        <w:rPr>
          <w:lang w:val="bg-BG"/>
        </w:rPr>
        <w:t xml:space="preserve"> (1) </w:t>
      </w:r>
      <w:r w:rsidRPr="00704B0C">
        <w:rPr>
          <w:shd w:val="clear" w:color="auto" w:fill="FEFEFE"/>
          <w:lang w:val="bg-BG"/>
        </w:rPr>
        <w:t xml:space="preserve">В случаите на неизпълнение на задълженията по чл. 14, ал. 1, т. </w:t>
      </w:r>
      <w:r w:rsidRPr="00862B0A">
        <w:rPr>
          <w:shd w:val="clear" w:color="auto" w:fill="FEFEFE"/>
          <w:lang w:val="bg-BG"/>
        </w:rPr>
        <w:t>1</w:t>
      </w:r>
      <w:r w:rsidR="004F4081" w:rsidRPr="00752D16">
        <w:rPr>
          <w:shd w:val="clear" w:color="auto" w:fill="FEFEFE"/>
          <w:lang w:val="bg-BG"/>
        </w:rPr>
        <w:t>, т. 2 и 5</w:t>
      </w:r>
      <w:r w:rsidR="002777C0" w:rsidRPr="00752D16">
        <w:rPr>
          <w:shd w:val="clear" w:color="auto" w:fill="FEFEFE"/>
          <w:lang w:val="bg-BG"/>
        </w:rPr>
        <w:t>, предложение второ</w:t>
      </w:r>
      <w:r w:rsidRPr="00862B0A">
        <w:rPr>
          <w:shd w:val="clear" w:color="auto" w:fill="FEFEFE"/>
          <w:lang w:val="bg-BG"/>
        </w:rPr>
        <w:t xml:space="preserve"> и ал. 3, предложение първо, ал. 4, както и по чл. 16 от този договор, </w:t>
      </w:r>
      <w:r w:rsidRPr="00752D16">
        <w:rPr>
          <w:b/>
          <w:shd w:val="clear" w:color="auto" w:fill="FEFEFE"/>
          <w:lang w:val="bg-BG"/>
        </w:rPr>
        <w:t>ФОНДЪТ</w:t>
      </w:r>
      <w:r w:rsidRPr="00752D16">
        <w:rPr>
          <w:shd w:val="clear" w:color="auto" w:fill="FEFEFE"/>
          <w:lang w:val="bg-BG"/>
        </w:rPr>
        <w:t xml:space="preserve"> писмено уведомява </w:t>
      </w:r>
      <w:r w:rsidR="00F46649" w:rsidRPr="00752D16">
        <w:rPr>
          <w:b/>
          <w:shd w:val="clear" w:color="auto" w:fill="FEFEFE"/>
          <w:lang w:val="bg-BG"/>
        </w:rPr>
        <w:t>БЕНЕФИЦИЕНТА</w:t>
      </w:r>
      <w:r w:rsidRPr="00752D16">
        <w:rPr>
          <w:b/>
          <w:shd w:val="clear" w:color="auto" w:fill="FEFEFE"/>
          <w:lang w:val="bg-BG"/>
        </w:rPr>
        <w:t xml:space="preserve"> </w:t>
      </w:r>
      <w:r w:rsidRPr="00752D16">
        <w:rPr>
          <w:shd w:val="clear" w:color="auto" w:fill="FEFEFE"/>
          <w:lang w:val="bg-BG"/>
        </w:rPr>
        <w:t>за установеното неизпълнение, като указва едномесечен срок за неговото отстраняване.</w:t>
      </w:r>
    </w:p>
    <w:p w:rsidR="007B2EB2" w:rsidRPr="00A97EDF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 xml:space="preserve">(2) Когато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</w:t>
      </w:r>
      <w:r w:rsidR="00B91CD1" w:rsidRPr="00704B0C">
        <w:rPr>
          <w:b/>
          <w:szCs w:val="24"/>
          <w:shd w:val="clear" w:color="auto" w:fill="FEFEFE"/>
          <w:lang w:val="bg-BG"/>
        </w:rPr>
        <w:t>Ъ</w:t>
      </w:r>
      <w:r w:rsidRPr="00704B0C">
        <w:rPr>
          <w:b/>
          <w:szCs w:val="24"/>
          <w:shd w:val="clear" w:color="auto" w:fill="FEFEFE"/>
          <w:lang w:val="bg-BG"/>
        </w:rPr>
        <w:t>Т</w:t>
      </w:r>
      <w:r w:rsidRPr="00704B0C">
        <w:rPr>
          <w:szCs w:val="24"/>
          <w:shd w:val="clear" w:color="auto" w:fill="FEFEFE"/>
          <w:lang w:val="bg-BG"/>
        </w:rPr>
        <w:t xml:space="preserve"> отстрани неизпълнението в едномесечния срок от </w:t>
      </w:r>
      <w:r w:rsidRPr="003F0139">
        <w:rPr>
          <w:szCs w:val="24"/>
          <w:shd w:val="clear" w:color="auto" w:fill="FEFEFE"/>
          <w:lang w:val="bg-BG"/>
        </w:rPr>
        <w:t xml:space="preserve">получаване </w:t>
      </w:r>
      <w:r w:rsidRPr="003F0139">
        <w:rPr>
          <w:shd w:val="clear" w:color="auto" w:fill="FEFEFE"/>
          <w:lang w:val="bg-BG"/>
        </w:rPr>
        <w:t>на предупреждението</w:t>
      </w:r>
      <w:r w:rsidRPr="00A97EDF">
        <w:rPr>
          <w:szCs w:val="24"/>
          <w:shd w:val="clear" w:color="auto" w:fill="FEFEFE"/>
          <w:lang w:val="bg-BG"/>
        </w:rPr>
        <w:t xml:space="preserve"> по ал. 1 не се санкционира.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lang w:val="bg-BG"/>
        </w:rPr>
      </w:pPr>
      <w:r w:rsidRPr="00A97EDF">
        <w:rPr>
          <w:szCs w:val="24"/>
          <w:shd w:val="clear" w:color="auto" w:fill="FEFEFE"/>
          <w:lang w:val="bg-BG"/>
        </w:rPr>
        <w:t xml:space="preserve">(3) Когато не отстрани </w:t>
      </w:r>
      <w:proofErr w:type="spellStart"/>
      <w:r w:rsidRPr="00A97EDF">
        <w:rPr>
          <w:szCs w:val="24"/>
          <w:shd w:val="clear" w:color="auto" w:fill="FEFEFE"/>
          <w:lang w:val="bg-BG"/>
        </w:rPr>
        <w:t>нередовностите</w:t>
      </w:r>
      <w:proofErr w:type="spellEnd"/>
      <w:r w:rsidRPr="00704B0C">
        <w:rPr>
          <w:szCs w:val="24"/>
          <w:shd w:val="clear" w:color="auto" w:fill="FEFEFE"/>
          <w:lang w:val="bg-BG"/>
        </w:rPr>
        <w:t xml:space="preserve"> в срока по ал. 2,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</w:t>
      </w:r>
      <w:r w:rsidR="00B91CD1" w:rsidRPr="00704B0C">
        <w:rPr>
          <w:b/>
          <w:szCs w:val="24"/>
          <w:shd w:val="clear" w:color="auto" w:fill="FEFEFE"/>
          <w:lang w:val="bg-BG"/>
        </w:rPr>
        <w:t>Ъ</w:t>
      </w:r>
      <w:r w:rsidRPr="00704B0C">
        <w:rPr>
          <w:b/>
          <w:szCs w:val="24"/>
          <w:shd w:val="clear" w:color="auto" w:fill="FEFEFE"/>
          <w:lang w:val="bg-BG"/>
        </w:rPr>
        <w:t>Т</w:t>
      </w:r>
      <w:r w:rsidRPr="00704B0C">
        <w:rPr>
          <w:szCs w:val="24"/>
          <w:shd w:val="clear" w:color="auto" w:fill="FEFEFE"/>
          <w:lang w:val="bg-BG"/>
        </w:rPr>
        <w:t xml:space="preserve"> дължи </w:t>
      </w:r>
      <w:r w:rsidR="007720DB" w:rsidRPr="00704B0C">
        <w:rPr>
          <w:szCs w:val="24"/>
          <w:shd w:val="clear" w:color="auto" w:fill="FEFEFE"/>
          <w:lang w:val="bg-BG"/>
        </w:rPr>
        <w:t>възстановяване</w:t>
      </w:r>
      <w:r w:rsidRPr="00704B0C">
        <w:rPr>
          <w:szCs w:val="24"/>
          <w:shd w:val="clear" w:color="auto" w:fill="FEFEFE"/>
          <w:lang w:val="bg-BG"/>
        </w:rPr>
        <w:t xml:space="preserve"> на цялата получена по този договор финансова помощ ведно </w:t>
      </w:r>
      <w:r w:rsidR="003D725B" w:rsidRPr="00704B0C">
        <w:rPr>
          <w:szCs w:val="24"/>
          <w:shd w:val="clear" w:color="auto" w:fill="FEFEFE"/>
          <w:lang w:val="bg-BG"/>
        </w:rPr>
        <w:t>със</w:t>
      </w:r>
      <w:r w:rsidRPr="00704B0C">
        <w:rPr>
          <w:szCs w:val="24"/>
          <w:shd w:val="clear" w:color="auto" w:fill="FEFEFE"/>
          <w:lang w:val="bg-BG"/>
        </w:rPr>
        <w:t xml:space="preserve"> законната лихва върху платените суми, считано от датата на неизпълнението, а в случай че същата не може да бъде установена - от датата на установяването на неизпълнението. 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lang w:val="bg-BG"/>
        </w:rPr>
      </w:pPr>
      <w:r w:rsidRPr="00704B0C">
        <w:rPr>
          <w:b/>
          <w:szCs w:val="24"/>
          <w:lang w:val="bg-BG"/>
        </w:rPr>
        <w:t xml:space="preserve">Чл. 19. </w:t>
      </w:r>
      <w:r w:rsidRPr="00704B0C">
        <w:rPr>
          <w:b/>
          <w:iCs/>
          <w:szCs w:val="24"/>
          <w:lang w:val="bg-BG"/>
        </w:rPr>
        <w:t>(1)</w:t>
      </w:r>
      <w:r w:rsidRPr="00704B0C">
        <w:rPr>
          <w:b/>
          <w:szCs w:val="24"/>
          <w:lang w:val="bg-BG"/>
        </w:rPr>
        <w:t xml:space="preserve"> </w:t>
      </w:r>
      <w:r w:rsidR="00F46649" w:rsidRPr="00704B0C">
        <w:rPr>
          <w:b/>
          <w:szCs w:val="24"/>
          <w:lang w:val="bg-BG"/>
        </w:rPr>
        <w:t>БЕНЕФИЦИЕНТ</w:t>
      </w:r>
      <w:r w:rsidR="00B91CD1" w:rsidRPr="00704B0C">
        <w:rPr>
          <w:b/>
          <w:szCs w:val="24"/>
          <w:lang w:val="bg-BG"/>
        </w:rPr>
        <w:t>Ъ</w:t>
      </w:r>
      <w:r w:rsidRPr="00704B0C">
        <w:rPr>
          <w:b/>
          <w:szCs w:val="24"/>
          <w:lang w:val="bg-BG"/>
        </w:rPr>
        <w:t xml:space="preserve">Т </w:t>
      </w:r>
      <w:r w:rsidRPr="00704B0C">
        <w:rPr>
          <w:szCs w:val="24"/>
          <w:lang w:val="bg-BG"/>
        </w:rPr>
        <w:t>не носи отговорност за пълно или частично неизпълнение на свое задължение по настоящия договор, ако неизпълнението е възникнало като пряка последица от действието на непреодолима сила или извънредни обстоятелства.</w:t>
      </w:r>
    </w:p>
    <w:p w:rsidR="007B2EB2" w:rsidRPr="00704B0C" w:rsidRDefault="007B2EB2" w:rsidP="007B2EB2">
      <w:pPr>
        <w:pStyle w:val="BodyTextIndent"/>
        <w:ind w:left="0" w:firstLine="708"/>
        <w:rPr>
          <w:iCs/>
          <w:lang w:val="bg-BG"/>
        </w:rPr>
      </w:pPr>
      <w:r w:rsidRPr="00704B0C">
        <w:rPr>
          <w:iCs/>
          <w:lang w:val="bg-BG"/>
        </w:rPr>
        <w:t xml:space="preserve">(2) Непреодолима сила/извънредни обстоятелства по смисъла на член 2, параграф 2 от Регламент 1306/2013 на Европейския парламент и на Съвета от 17 декември 2013 година </w:t>
      </w:r>
      <w:r w:rsidRPr="00704B0C">
        <w:rPr>
          <w:bCs/>
          <w:lang w:val="bg-BG"/>
        </w:rPr>
        <w:t>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 и този договор</w:t>
      </w:r>
      <w:r w:rsidRPr="00704B0C">
        <w:rPr>
          <w:iCs/>
          <w:lang w:val="bg-BG"/>
        </w:rPr>
        <w:t xml:space="preserve">, е всяко едно от следните събития: </w:t>
      </w:r>
    </w:p>
    <w:p w:rsidR="007B2EB2" w:rsidRPr="00704B0C" w:rsidRDefault="007B2EB2" w:rsidP="007B2EB2">
      <w:pPr>
        <w:pStyle w:val="BodyTextIndent"/>
        <w:ind w:left="0" w:firstLine="708"/>
        <w:rPr>
          <w:rFonts w:cs="EUAlbertina"/>
          <w:szCs w:val="24"/>
          <w:lang w:val="bg-BG"/>
        </w:rPr>
      </w:pPr>
      <w:r w:rsidRPr="00704B0C">
        <w:rPr>
          <w:rFonts w:cs="EUAlbertina"/>
          <w:szCs w:val="24"/>
          <w:lang w:val="bg-BG"/>
        </w:rPr>
        <w:t xml:space="preserve">а) смърт на </w:t>
      </w:r>
      <w:proofErr w:type="spellStart"/>
      <w:r w:rsidRPr="00704B0C">
        <w:rPr>
          <w:rFonts w:cs="EUAlbertina"/>
          <w:szCs w:val="24"/>
          <w:lang w:val="bg-BG"/>
        </w:rPr>
        <w:t>бенефициера</w:t>
      </w:r>
      <w:proofErr w:type="spellEnd"/>
      <w:r w:rsidRPr="00704B0C">
        <w:rPr>
          <w:rFonts w:cs="EUAlbertina"/>
          <w:szCs w:val="24"/>
          <w:lang w:val="bg-BG"/>
        </w:rPr>
        <w:t xml:space="preserve">; </w:t>
      </w:r>
    </w:p>
    <w:p w:rsidR="007B2EB2" w:rsidRPr="00704B0C" w:rsidRDefault="007B2EB2" w:rsidP="007B2EB2">
      <w:pPr>
        <w:pStyle w:val="BodyTextIndent"/>
        <w:ind w:left="0" w:firstLine="708"/>
        <w:rPr>
          <w:rFonts w:cs="EUAlbertina"/>
          <w:szCs w:val="24"/>
          <w:lang w:val="bg-BG"/>
        </w:rPr>
      </w:pPr>
      <w:r w:rsidRPr="00704B0C">
        <w:rPr>
          <w:rFonts w:cs="EUAlbertina"/>
          <w:szCs w:val="24"/>
          <w:lang w:val="bg-BG"/>
        </w:rPr>
        <w:t xml:space="preserve">б) дългосрочна професионална нетрудоспособност на </w:t>
      </w:r>
      <w:proofErr w:type="spellStart"/>
      <w:r w:rsidRPr="00704B0C">
        <w:rPr>
          <w:rFonts w:cs="EUAlbertina"/>
          <w:szCs w:val="24"/>
          <w:lang w:val="bg-BG"/>
        </w:rPr>
        <w:t>бенефициера</w:t>
      </w:r>
      <w:proofErr w:type="spellEnd"/>
      <w:r w:rsidRPr="00704B0C">
        <w:rPr>
          <w:rFonts w:cs="EUAlbertina"/>
          <w:szCs w:val="24"/>
          <w:lang w:val="bg-BG"/>
        </w:rPr>
        <w:t xml:space="preserve">; </w:t>
      </w:r>
    </w:p>
    <w:p w:rsidR="007B2EB2" w:rsidRPr="00704B0C" w:rsidRDefault="007B2EB2" w:rsidP="007B2EB2">
      <w:pPr>
        <w:pStyle w:val="BodyTextIndent"/>
        <w:ind w:left="0" w:firstLine="708"/>
        <w:rPr>
          <w:rFonts w:cs="EUAlbertina"/>
          <w:szCs w:val="24"/>
          <w:lang w:val="bg-BG"/>
        </w:rPr>
      </w:pPr>
      <w:r w:rsidRPr="00704B0C">
        <w:rPr>
          <w:rFonts w:cs="EUAlbertina"/>
          <w:szCs w:val="24"/>
          <w:lang w:val="bg-BG"/>
        </w:rPr>
        <w:lastRenderedPageBreak/>
        <w:t xml:space="preserve">в) тежко природно бедствие, което е засегнало сериозно стопанството; </w:t>
      </w:r>
    </w:p>
    <w:p w:rsidR="007B2EB2" w:rsidRPr="00704B0C" w:rsidRDefault="007B2EB2" w:rsidP="007B2EB2">
      <w:pPr>
        <w:pStyle w:val="BodyTextIndent"/>
        <w:ind w:left="0" w:firstLine="708"/>
        <w:rPr>
          <w:rFonts w:cs="EUAlbertina"/>
          <w:szCs w:val="24"/>
          <w:lang w:val="bg-BG"/>
        </w:rPr>
      </w:pPr>
      <w:r w:rsidRPr="00704B0C">
        <w:rPr>
          <w:rFonts w:cs="EUAlbertina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:rsidR="007B2EB2" w:rsidRPr="00704B0C" w:rsidRDefault="007B2EB2" w:rsidP="007B2EB2">
      <w:pPr>
        <w:pStyle w:val="BodyTextIndent"/>
        <w:ind w:left="0" w:firstLine="708"/>
        <w:rPr>
          <w:rFonts w:cs="EUAlbertina"/>
          <w:szCs w:val="24"/>
          <w:lang w:val="bg-BG"/>
        </w:rPr>
      </w:pPr>
      <w:r w:rsidRPr="00704B0C">
        <w:rPr>
          <w:rFonts w:cs="EUAlbertina"/>
          <w:szCs w:val="24"/>
          <w:lang w:val="bg-BG"/>
        </w:rPr>
        <w:t xml:space="preserve">д) епизоотия или болест по растенията, която е засегнала съответно част или всички селскостопански животни или земеделски култури на </w:t>
      </w:r>
      <w:proofErr w:type="spellStart"/>
      <w:r w:rsidRPr="00704B0C">
        <w:rPr>
          <w:rFonts w:cs="EUAlbertina"/>
          <w:szCs w:val="24"/>
          <w:lang w:val="bg-BG"/>
        </w:rPr>
        <w:t>бенефециера</w:t>
      </w:r>
      <w:proofErr w:type="spellEnd"/>
      <w:r w:rsidRPr="00704B0C">
        <w:rPr>
          <w:rFonts w:cs="EUAlbertina"/>
          <w:szCs w:val="24"/>
          <w:lang w:val="bg-BG"/>
        </w:rPr>
        <w:t>;</w:t>
      </w:r>
    </w:p>
    <w:p w:rsidR="007B2EB2" w:rsidRPr="00704B0C" w:rsidRDefault="007B2EB2" w:rsidP="007B2EB2">
      <w:pPr>
        <w:pStyle w:val="BodyTextIndent"/>
        <w:ind w:left="0" w:firstLine="708"/>
        <w:rPr>
          <w:rFonts w:cs="EUAlbertina"/>
          <w:szCs w:val="24"/>
          <w:lang w:val="bg-BG"/>
        </w:rPr>
      </w:pPr>
      <w:r w:rsidRPr="00704B0C">
        <w:rPr>
          <w:rFonts w:cs="EUAlbertina"/>
          <w:szCs w:val="24"/>
          <w:lang w:val="bg-BG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iCs/>
          <w:szCs w:val="24"/>
          <w:lang w:val="bg-BG"/>
        </w:rPr>
        <w:t xml:space="preserve">(3) </w:t>
      </w:r>
      <w:r w:rsidRPr="00704B0C">
        <w:rPr>
          <w:szCs w:val="24"/>
          <w:shd w:val="clear" w:color="auto" w:fill="FEFEFE"/>
          <w:lang w:val="bg-BG"/>
        </w:rPr>
        <w:t xml:space="preserve">В случай на непреодолима сила/извънредни обстоятелства, довела/и до трайна обективна невъзможност на </w:t>
      </w:r>
      <w:r w:rsidR="00F46649" w:rsidRPr="00704B0C">
        <w:rPr>
          <w:b/>
          <w:szCs w:val="24"/>
          <w:lang w:val="bg-BG"/>
        </w:rPr>
        <w:t>БЕНЕФИЦИЕНТА</w:t>
      </w:r>
      <w:r w:rsidRPr="00704B0C">
        <w:rPr>
          <w:szCs w:val="24"/>
          <w:shd w:val="clear" w:color="auto" w:fill="FEFEFE"/>
          <w:lang w:val="bg-BG"/>
        </w:rPr>
        <w:t xml:space="preserve"> да изпълнява поетите договорни и/или нормативни задължения </w:t>
      </w:r>
      <w:r w:rsidR="00F46649" w:rsidRPr="00704B0C">
        <w:rPr>
          <w:b/>
          <w:szCs w:val="24"/>
          <w:lang w:val="bg-BG"/>
        </w:rPr>
        <w:t>БЕНЕФИЦИЕНТ</w:t>
      </w:r>
      <w:r w:rsidR="00B91CD1" w:rsidRPr="00704B0C">
        <w:rPr>
          <w:b/>
          <w:szCs w:val="24"/>
          <w:lang w:val="bg-BG"/>
        </w:rPr>
        <w:t>Ъ</w:t>
      </w:r>
      <w:r w:rsidRPr="00704B0C">
        <w:rPr>
          <w:b/>
          <w:szCs w:val="24"/>
          <w:lang w:val="bg-BG"/>
        </w:rPr>
        <w:t>Т</w:t>
      </w:r>
      <w:r w:rsidRPr="00704B0C">
        <w:rPr>
          <w:szCs w:val="24"/>
          <w:shd w:val="clear" w:color="auto" w:fill="FEFEFE"/>
          <w:lang w:val="bg-BG"/>
        </w:rPr>
        <w:t xml:space="preserve"> не дължи връщане на полученото по чл. 3, ал. 2, т. 1 от договора, но няма право да получи второто плащане по чл. 3, ал. 2, т. 2 от договора. 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 xml:space="preserve">(4) Когато непреодолимата сила или извънредните обстоятелства по ал. 2, довела/и до трайна обективна невъзможност на </w:t>
      </w:r>
      <w:r w:rsidR="00F46649" w:rsidRPr="00704B0C">
        <w:rPr>
          <w:b/>
          <w:szCs w:val="24"/>
          <w:lang w:val="bg-BG"/>
        </w:rPr>
        <w:t>БЕНЕФИЦИЕНТА</w:t>
      </w:r>
      <w:r w:rsidRPr="00704B0C">
        <w:rPr>
          <w:szCs w:val="24"/>
          <w:shd w:val="clear" w:color="auto" w:fill="FEFEFE"/>
          <w:lang w:val="bg-BG"/>
        </w:rPr>
        <w:t xml:space="preserve"> да изпълнява поетите договорни и/или нормативни задължения, възникнат след получаване на второто плащане по чл. 3, ал. 2, т. 2 от договора,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</w:t>
      </w:r>
      <w:r w:rsidR="00B91CD1" w:rsidRPr="00704B0C">
        <w:rPr>
          <w:b/>
          <w:szCs w:val="24"/>
          <w:shd w:val="clear" w:color="auto" w:fill="FEFEFE"/>
          <w:lang w:val="bg-BG"/>
        </w:rPr>
        <w:t>Ъ</w:t>
      </w:r>
      <w:r w:rsidRPr="00704B0C">
        <w:rPr>
          <w:b/>
          <w:szCs w:val="24"/>
          <w:shd w:val="clear" w:color="auto" w:fill="FEFEFE"/>
          <w:lang w:val="bg-BG"/>
        </w:rPr>
        <w:t>Т</w:t>
      </w:r>
      <w:r w:rsidRPr="00704B0C">
        <w:rPr>
          <w:szCs w:val="24"/>
          <w:shd w:val="clear" w:color="auto" w:fill="FEFEFE"/>
          <w:lang w:val="bg-BG"/>
        </w:rPr>
        <w:t xml:space="preserve"> не дължи възстановяване на получената финансова помощ по този договор.</w:t>
      </w:r>
    </w:p>
    <w:p w:rsidR="007B2EB2" w:rsidRPr="00704B0C" w:rsidRDefault="007B2EB2" w:rsidP="007B2EB2">
      <w:pPr>
        <w:pStyle w:val="BodyTextIndent"/>
        <w:ind w:left="0" w:firstLine="708"/>
        <w:rPr>
          <w:rFonts w:cs="EUAlbertina"/>
          <w:szCs w:val="24"/>
          <w:lang w:val="bg-BG"/>
        </w:rPr>
      </w:pPr>
      <w:r w:rsidRPr="00704B0C">
        <w:rPr>
          <w:b/>
          <w:szCs w:val="24"/>
          <w:lang w:val="bg-BG"/>
        </w:rPr>
        <w:t xml:space="preserve">Чл. 20. </w:t>
      </w:r>
      <w:r w:rsidRPr="00704B0C">
        <w:rPr>
          <w:iCs/>
          <w:szCs w:val="24"/>
          <w:lang w:val="bg-BG"/>
        </w:rPr>
        <w:t xml:space="preserve">(1) </w:t>
      </w:r>
      <w:r w:rsidRPr="00704B0C">
        <w:rPr>
          <w:szCs w:val="24"/>
          <w:lang w:val="bg-BG"/>
        </w:rPr>
        <w:t xml:space="preserve">За настъпването на което и да е обстоятелство по чл. 19, ал. 2 от този договор </w:t>
      </w:r>
      <w:r w:rsidR="00F46649" w:rsidRPr="00704B0C">
        <w:rPr>
          <w:b/>
          <w:szCs w:val="24"/>
          <w:lang w:val="bg-BG"/>
        </w:rPr>
        <w:t>БЕНЕФИЦИЕНТ</w:t>
      </w:r>
      <w:r w:rsidR="00B91CD1" w:rsidRPr="00704B0C">
        <w:rPr>
          <w:b/>
          <w:szCs w:val="24"/>
          <w:lang w:val="bg-BG"/>
        </w:rPr>
        <w:t>Ъ</w:t>
      </w:r>
      <w:r w:rsidRPr="00704B0C">
        <w:rPr>
          <w:b/>
          <w:szCs w:val="24"/>
          <w:lang w:val="bg-BG"/>
        </w:rPr>
        <w:t xml:space="preserve">Т </w:t>
      </w:r>
      <w:r w:rsidRPr="00704B0C">
        <w:rPr>
          <w:szCs w:val="24"/>
          <w:lang w:val="bg-BG"/>
        </w:rPr>
        <w:t>или упълномощено от него лице</w:t>
      </w:r>
      <w:r w:rsidRPr="00704B0C">
        <w:rPr>
          <w:b/>
          <w:szCs w:val="24"/>
          <w:lang w:val="bg-BG"/>
        </w:rPr>
        <w:t xml:space="preserve"> </w:t>
      </w:r>
      <w:r w:rsidRPr="00704B0C">
        <w:rPr>
          <w:szCs w:val="24"/>
          <w:lang w:val="bg-BG"/>
        </w:rPr>
        <w:t>е длъжен да</w:t>
      </w:r>
      <w:r w:rsidRPr="00704B0C">
        <w:rPr>
          <w:b/>
          <w:szCs w:val="24"/>
          <w:lang w:val="bg-BG"/>
        </w:rPr>
        <w:t xml:space="preserve">  </w:t>
      </w:r>
      <w:r w:rsidRPr="00704B0C">
        <w:rPr>
          <w:szCs w:val="24"/>
          <w:lang w:val="bg-BG"/>
        </w:rPr>
        <w:t>уведоми писмено</w:t>
      </w:r>
      <w:r w:rsidR="004249B5">
        <w:rPr>
          <w:szCs w:val="24"/>
          <w:lang w:val="bg-BG"/>
        </w:rPr>
        <w:t xml:space="preserve"> чрез ИСУН</w:t>
      </w:r>
      <w:r w:rsidRPr="00704B0C">
        <w:rPr>
          <w:b/>
          <w:szCs w:val="24"/>
          <w:lang w:val="bg-BG"/>
        </w:rPr>
        <w:t xml:space="preserve"> ФОНДА</w:t>
      </w:r>
      <w:r w:rsidRPr="00704B0C">
        <w:rPr>
          <w:szCs w:val="24"/>
          <w:lang w:val="bg-BG"/>
        </w:rPr>
        <w:t xml:space="preserve"> </w:t>
      </w:r>
      <w:r w:rsidR="007967D6" w:rsidRPr="00704B0C">
        <w:rPr>
          <w:szCs w:val="24"/>
          <w:lang w:val="bg-BG"/>
        </w:rPr>
        <w:t xml:space="preserve">не по-късно от </w:t>
      </w:r>
      <w:r w:rsidRPr="00704B0C">
        <w:rPr>
          <w:szCs w:val="24"/>
          <w:lang w:val="bg-BG"/>
        </w:rPr>
        <w:t>15 работни дни</w:t>
      </w:r>
      <w:r w:rsidR="007967D6" w:rsidRPr="00704B0C">
        <w:rPr>
          <w:szCs w:val="24"/>
          <w:lang w:val="bg-BG"/>
        </w:rPr>
        <w:t>, считано</w:t>
      </w:r>
      <w:r w:rsidRPr="00704B0C">
        <w:rPr>
          <w:szCs w:val="24"/>
          <w:lang w:val="bg-BG"/>
        </w:rPr>
        <w:t xml:space="preserve"> от датата, на която е в състояние да го направи, като представя достатъчно доказателства за това с надлежни документи, включително, когато е възможно - издадени от компетентен орган.</w:t>
      </w:r>
    </w:p>
    <w:p w:rsidR="007B2EB2" w:rsidRPr="00704B0C" w:rsidRDefault="007B2EB2" w:rsidP="007B2EB2">
      <w:pPr>
        <w:pStyle w:val="BodyTextIndent"/>
        <w:ind w:left="0" w:firstLine="708"/>
        <w:rPr>
          <w:rFonts w:cs="EUAlbertina"/>
          <w:szCs w:val="24"/>
          <w:lang w:val="bg-BG"/>
        </w:rPr>
      </w:pPr>
      <w:r w:rsidRPr="00704B0C">
        <w:rPr>
          <w:szCs w:val="24"/>
          <w:lang w:val="bg-BG"/>
        </w:rPr>
        <w:t xml:space="preserve">(2) При неизпълнение на задължението по ал. 1 </w:t>
      </w:r>
      <w:r w:rsidR="00F46649" w:rsidRPr="00704B0C">
        <w:rPr>
          <w:b/>
          <w:szCs w:val="24"/>
          <w:lang w:val="bg-BG"/>
        </w:rPr>
        <w:t>БЕНЕФИЦИЕНТ</w:t>
      </w:r>
      <w:r w:rsidR="00B91CD1" w:rsidRPr="00704B0C">
        <w:rPr>
          <w:b/>
          <w:szCs w:val="24"/>
          <w:lang w:val="bg-BG"/>
        </w:rPr>
        <w:t>Ъ</w:t>
      </w:r>
      <w:r w:rsidRPr="00704B0C">
        <w:rPr>
          <w:b/>
          <w:szCs w:val="24"/>
          <w:lang w:val="bg-BG"/>
        </w:rPr>
        <w:t>Т</w:t>
      </w:r>
      <w:r w:rsidRPr="00704B0C">
        <w:rPr>
          <w:szCs w:val="24"/>
          <w:lang w:val="bg-BG"/>
        </w:rPr>
        <w:t xml:space="preserve"> не може да се позовава на непреодолима сила.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lang w:val="bg-BG"/>
        </w:rPr>
      </w:pPr>
      <w:r w:rsidRPr="00704B0C">
        <w:rPr>
          <w:szCs w:val="24"/>
          <w:lang w:val="bg-BG"/>
        </w:rPr>
        <w:t xml:space="preserve">(3) </w:t>
      </w:r>
      <w:r w:rsidRPr="00231297">
        <w:rPr>
          <w:lang w:val="bg-BG"/>
        </w:rPr>
        <w:t xml:space="preserve">Когато е в забава </w:t>
      </w:r>
      <w:r w:rsidR="00F46649" w:rsidRPr="002B73D3">
        <w:rPr>
          <w:b/>
          <w:lang w:val="bg-BG"/>
        </w:rPr>
        <w:t>БЕНЕФИЦИЕНТ</w:t>
      </w:r>
      <w:r w:rsidR="00B91CD1" w:rsidRPr="002B73D3">
        <w:rPr>
          <w:b/>
          <w:lang w:val="bg-BG"/>
        </w:rPr>
        <w:t>Ъ</w:t>
      </w:r>
      <w:r w:rsidRPr="002B73D3">
        <w:rPr>
          <w:b/>
          <w:lang w:val="bg-BG"/>
        </w:rPr>
        <w:t>Т</w:t>
      </w:r>
      <w:r w:rsidRPr="002B73D3">
        <w:rPr>
          <w:lang w:val="bg-BG"/>
        </w:rPr>
        <w:t xml:space="preserve"> не може да се позовава на непреодолима сила/извънредни обстоятелства.</w:t>
      </w:r>
    </w:p>
    <w:p w:rsidR="007B2EB2" w:rsidRPr="00704B0C" w:rsidRDefault="007B2EB2" w:rsidP="007B2EB2">
      <w:pPr>
        <w:pStyle w:val="BodyTextIndent"/>
        <w:ind w:left="0" w:firstLine="708"/>
        <w:rPr>
          <w:rFonts w:cs="EUAlbertina"/>
          <w:szCs w:val="24"/>
          <w:lang w:val="bg-BG"/>
        </w:rPr>
      </w:pPr>
    </w:p>
    <w:p w:rsidR="007B2EB2" w:rsidRPr="00704B0C" w:rsidRDefault="007B2EB2" w:rsidP="007B2EB2">
      <w:pPr>
        <w:pStyle w:val="BodyText"/>
        <w:tabs>
          <w:tab w:val="center" w:pos="0"/>
        </w:tabs>
        <w:ind w:firstLine="720"/>
        <w:jc w:val="center"/>
        <w:rPr>
          <w:b/>
          <w:lang w:val="bg-BG"/>
        </w:rPr>
      </w:pPr>
      <w:r w:rsidRPr="00704B0C">
        <w:rPr>
          <w:b/>
        </w:rPr>
        <w:t>VI</w:t>
      </w:r>
      <w:r w:rsidRPr="00704B0C">
        <w:rPr>
          <w:b/>
          <w:lang w:val="bg-BG"/>
        </w:rPr>
        <w:t>. ИЗМЕНЕНИЯ И ПРЕКРАТЯВАНЕ НА ДОГОВОРА</w:t>
      </w:r>
    </w:p>
    <w:p w:rsidR="007B2EB2" w:rsidRPr="00704B0C" w:rsidRDefault="007B2EB2" w:rsidP="007B2EB2">
      <w:pPr>
        <w:pStyle w:val="BodyText"/>
        <w:tabs>
          <w:tab w:val="center" w:pos="0"/>
        </w:tabs>
        <w:ind w:firstLine="720"/>
        <w:jc w:val="center"/>
        <w:rPr>
          <w:b/>
          <w:lang w:val="bg-BG"/>
        </w:rPr>
      </w:pPr>
    </w:p>
    <w:p w:rsidR="00561BAB" w:rsidRPr="00704B0C" w:rsidRDefault="007B2EB2" w:rsidP="000A6825">
      <w:pPr>
        <w:spacing w:line="276" w:lineRule="auto"/>
        <w:ind w:firstLine="708"/>
        <w:jc w:val="both"/>
        <w:rPr>
          <w:sz w:val="24"/>
          <w:szCs w:val="24"/>
          <w:shd w:val="clear" w:color="auto" w:fill="FEFEFE"/>
          <w:lang w:val="bg-BG"/>
        </w:rPr>
      </w:pPr>
      <w:r w:rsidRPr="000D4ED9">
        <w:rPr>
          <w:rFonts w:cs="Times New Roman"/>
          <w:b/>
          <w:sz w:val="24"/>
          <w:szCs w:val="24"/>
          <w:lang w:val="bg-BG"/>
        </w:rPr>
        <w:t>Чл. 21.</w:t>
      </w:r>
      <w:r w:rsidRPr="00704B0C">
        <w:rPr>
          <w:szCs w:val="24"/>
          <w:shd w:val="clear" w:color="auto" w:fill="FEFEFE"/>
          <w:lang w:val="bg-BG"/>
        </w:rPr>
        <w:t xml:space="preserve"> </w:t>
      </w:r>
      <w:r w:rsidRPr="000D4ED9">
        <w:rPr>
          <w:rFonts w:cs="Times New Roman"/>
          <w:iCs/>
          <w:sz w:val="24"/>
          <w:szCs w:val="24"/>
          <w:lang w:val="bg-BG"/>
        </w:rPr>
        <w:t>(1)</w:t>
      </w:r>
      <w:r w:rsidRPr="00704B0C">
        <w:rPr>
          <w:szCs w:val="24"/>
          <w:shd w:val="clear" w:color="auto" w:fill="FEFEFE"/>
          <w:lang w:val="bg-BG"/>
        </w:rPr>
        <w:t xml:space="preserve"> </w:t>
      </w:r>
      <w:r w:rsidRPr="00704B0C">
        <w:rPr>
          <w:sz w:val="24"/>
          <w:szCs w:val="24"/>
          <w:shd w:val="clear" w:color="auto" w:fill="FEFEFE"/>
          <w:lang w:val="bg-BG"/>
        </w:rPr>
        <w:t xml:space="preserve">Изменение и/или допълнение на този договор може да се извърши по </w:t>
      </w:r>
      <w:r w:rsidR="005B7D53" w:rsidRPr="00704B0C">
        <w:rPr>
          <w:sz w:val="24"/>
          <w:szCs w:val="24"/>
          <w:shd w:val="clear" w:color="auto" w:fill="FEFEFE"/>
          <w:lang w:val="bg-BG"/>
        </w:rPr>
        <w:t>инициат</w:t>
      </w:r>
      <w:r w:rsidR="002C3886">
        <w:rPr>
          <w:sz w:val="24"/>
          <w:szCs w:val="24"/>
          <w:shd w:val="clear" w:color="auto" w:fill="FEFEFE"/>
          <w:lang w:val="bg-BG"/>
        </w:rPr>
        <w:t>и</w:t>
      </w:r>
      <w:r w:rsidR="005B7D53" w:rsidRPr="00704B0C">
        <w:rPr>
          <w:sz w:val="24"/>
          <w:szCs w:val="24"/>
          <w:shd w:val="clear" w:color="auto" w:fill="FEFEFE"/>
          <w:lang w:val="bg-BG"/>
        </w:rPr>
        <w:t xml:space="preserve">ва </w:t>
      </w:r>
      <w:r w:rsidRPr="00704B0C">
        <w:rPr>
          <w:sz w:val="24"/>
          <w:szCs w:val="24"/>
          <w:shd w:val="clear" w:color="auto" w:fill="FEFEFE"/>
          <w:lang w:val="bg-BG"/>
        </w:rPr>
        <w:t>на</w:t>
      </w:r>
      <w:r w:rsidR="005B7D53" w:rsidRPr="00704B0C">
        <w:rPr>
          <w:sz w:val="24"/>
          <w:szCs w:val="24"/>
          <w:shd w:val="clear" w:color="auto" w:fill="FEFEFE"/>
          <w:lang w:val="bg-BG"/>
        </w:rPr>
        <w:t xml:space="preserve"> </w:t>
      </w:r>
      <w:r w:rsidR="003909AB" w:rsidRPr="003909AB">
        <w:rPr>
          <w:b/>
          <w:sz w:val="24"/>
          <w:shd w:val="clear" w:color="auto" w:fill="FEFEFE"/>
          <w:lang w:val="bg-BG"/>
        </w:rPr>
        <w:t>ФОНДА</w:t>
      </w:r>
      <w:r w:rsidR="005B7D53" w:rsidRPr="00704B0C">
        <w:rPr>
          <w:sz w:val="24"/>
          <w:szCs w:val="24"/>
          <w:shd w:val="clear" w:color="auto" w:fill="FEFEFE"/>
          <w:lang w:val="bg-BG"/>
        </w:rPr>
        <w:t xml:space="preserve"> или</w:t>
      </w:r>
      <w:r w:rsidRPr="00704B0C">
        <w:rPr>
          <w:sz w:val="24"/>
          <w:szCs w:val="24"/>
          <w:shd w:val="clear" w:color="auto" w:fill="FEFEFE"/>
          <w:lang w:val="bg-BG"/>
        </w:rPr>
        <w:t xml:space="preserve"> </w:t>
      </w:r>
      <w:r w:rsidR="003909AB" w:rsidRPr="003909AB">
        <w:rPr>
          <w:b/>
          <w:sz w:val="24"/>
          <w:shd w:val="clear" w:color="auto" w:fill="FEFEFE"/>
          <w:lang w:val="bg-BG"/>
        </w:rPr>
        <w:t>БЕНЕФИЦИЕНТА</w:t>
      </w:r>
      <w:r w:rsidRPr="00704B0C">
        <w:rPr>
          <w:sz w:val="24"/>
          <w:szCs w:val="24"/>
          <w:shd w:val="clear" w:color="auto" w:fill="FEFEFE"/>
          <w:lang w:val="bg-BG"/>
        </w:rPr>
        <w:t>, при</w:t>
      </w:r>
      <w:r w:rsidR="005B7D53" w:rsidRPr="00704B0C">
        <w:rPr>
          <w:sz w:val="24"/>
          <w:szCs w:val="24"/>
          <w:shd w:val="clear" w:color="auto" w:fill="FEFEFE"/>
          <w:lang w:val="bg-BG"/>
        </w:rPr>
        <w:t xml:space="preserve"> наличие на основания за това, съгласно чл. 39, ал. 1 от ЗУСЕСИФ.</w:t>
      </w:r>
      <w:r w:rsidRPr="00704B0C">
        <w:rPr>
          <w:sz w:val="24"/>
          <w:szCs w:val="24"/>
          <w:shd w:val="clear" w:color="auto" w:fill="FEFEFE"/>
          <w:lang w:val="bg-BG"/>
        </w:rPr>
        <w:t xml:space="preserve"> </w:t>
      </w:r>
    </w:p>
    <w:p w:rsidR="000A6825" w:rsidRPr="00704B0C" w:rsidRDefault="005B7D53" w:rsidP="000A6825">
      <w:pPr>
        <w:spacing w:line="276" w:lineRule="auto"/>
        <w:ind w:firstLine="708"/>
        <w:jc w:val="both"/>
        <w:rPr>
          <w:sz w:val="24"/>
          <w:szCs w:val="24"/>
          <w:shd w:val="clear" w:color="auto" w:fill="FEFEFE"/>
          <w:lang w:val="bg-BG"/>
        </w:rPr>
      </w:pPr>
      <w:r w:rsidRPr="000D4ED9">
        <w:rPr>
          <w:rFonts w:cs="Times New Roman"/>
          <w:iCs/>
          <w:sz w:val="24"/>
          <w:szCs w:val="24"/>
          <w:lang w:val="bg-BG"/>
        </w:rPr>
        <w:t>(2)</w:t>
      </w:r>
      <w:r w:rsidR="000E6422" w:rsidRPr="000D4ED9">
        <w:rPr>
          <w:sz w:val="24"/>
          <w:szCs w:val="24"/>
          <w:shd w:val="clear" w:color="auto" w:fill="FEFEFE"/>
          <w:lang w:val="bg-BG"/>
        </w:rPr>
        <w:t xml:space="preserve"> </w:t>
      </w:r>
      <w:r w:rsidR="000A6825" w:rsidRPr="00704B0C">
        <w:rPr>
          <w:sz w:val="24"/>
          <w:szCs w:val="24"/>
          <w:shd w:val="clear" w:color="auto" w:fill="FEFEFE"/>
          <w:lang w:val="bg-BG"/>
        </w:rPr>
        <w:t xml:space="preserve">Изменение и/или допълнение на договора извън случаите по ал. 1 може да се извърши по искане на </w:t>
      </w:r>
      <w:r w:rsidR="000A6825" w:rsidRPr="00704B0C">
        <w:rPr>
          <w:b/>
          <w:caps/>
          <w:sz w:val="24"/>
          <w:szCs w:val="24"/>
          <w:shd w:val="clear" w:color="auto" w:fill="FEFEFE"/>
          <w:lang w:val="bg-BG"/>
        </w:rPr>
        <w:t>Бенефициента</w:t>
      </w:r>
      <w:r w:rsidR="000A6825" w:rsidRPr="00704B0C">
        <w:rPr>
          <w:sz w:val="24"/>
          <w:szCs w:val="24"/>
          <w:shd w:val="clear" w:color="auto" w:fill="FEFEFE"/>
          <w:lang w:val="bg-BG"/>
        </w:rPr>
        <w:t>, което е прието за основателно и допустимо от</w:t>
      </w:r>
      <w:r w:rsidR="000A6825" w:rsidRPr="00704B0C">
        <w:rPr>
          <w:b/>
          <w:sz w:val="24"/>
          <w:szCs w:val="24"/>
          <w:shd w:val="clear" w:color="auto" w:fill="FEFEFE"/>
          <w:lang w:val="bg-BG"/>
        </w:rPr>
        <w:t xml:space="preserve"> </w:t>
      </w:r>
      <w:r w:rsidR="000A6825" w:rsidRPr="00704B0C">
        <w:rPr>
          <w:b/>
          <w:caps/>
          <w:sz w:val="24"/>
          <w:szCs w:val="24"/>
          <w:shd w:val="clear" w:color="auto" w:fill="FEFEFE"/>
          <w:lang w:val="bg-BG"/>
        </w:rPr>
        <w:t>Фонда</w:t>
      </w:r>
      <w:r w:rsidR="000A6825" w:rsidRPr="00704B0C">
        <w:rPr>
          <w:sz w:val="24"/>
          <w:szCs w:val="24"/>
          <w:shd w:val="clear" w:color="auto" w:fill="FEFEFE"/>
          <w:lang w:val="bg-BG"/>
        </w:rPr>
        <w:t>, въз основа на представени към искането доказателства за преценка на неговата основателност в съответствие с изискванията на Условията за изпълнение.</w:t>
      </w:r>
    </w:p>
    <w:p w:rsidR="005B7D53" w:rsidRPr="00704B0C" w:rsidRDefault="005B7D53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>(</w:t>
      </w:r>
      <w:r w:rsidR="005B7D53" w:rsidRPr="00704B0C">
        <w:rPr>
          <w:szCs w:val="24"/>
          <w:shd w:val="clear" w:color="auto" w:fill="FEFEFE"/>
          <w:lang w:val="bg-BG"/>
        </w:rPr>
        <w:t>3</w:t>
      </w:r>
      <w:r w:rsidRPr="00704B0C">
        <w:rPr>
          <w:szCs w:val="24"/>
          <w:shd w:val="clear" w:color="auto" w:fill="FEFEFE"/>
          <w:lang w:val="bg-BG"/>
        </w:rPr>
        <w:t xml:space="preserve">) Не </w:t>
      </w:r>
      <w:r w:rsidR="000A6825" w:rsidRPr="00704B0C">
        <w:rPr>
          <w:szCs w:val="24"/>
          <w:shd w:val="clear" w:color="auto" w:fill="FEFEFE"/>
          <w:lang w:val="bg-BG"/>
        </w:rPr>
        <w:t>с</w:t>
      </w:r>
      <w:r w:rsidRPr="00704B0C">
        <w:rPr>
          <w:szCs w:val="24"/>
          <w:shd w:val="clear" w:color="auto" w:fill="FEFEFE"/>
          <w:lang w:val="bg-BG"/>
        </w:rPr>
        <w:t xml:space="preserve">е </w:t>
      </w:r>
      <w:r w:rsidR="000A6825" w:rsidRPr="00704B0C">
        <w:rPr>
          <w:szCs w:val="24"/>
          <w:shd w:val="clear" w:color="auto" w:fill="FEFEFE"/>
          <w:lang w:val="bg-BG"/>
        </w:rPr>
        <w:t xml:space="preserve">допуска </w:t>
      </w:r>
      <w:r w:rsidRPr="00704B0C">
        <w:rPr>
          <w:szCs w:val="24"/>
          <w:shd w:val="clear" w:color="auto" w:fill="FEFEFE"/>
          <w:lang w:val="bg-BG"/>
        </w:rPr>
        <w:t>изменение и/или допълнение на договора, което води до: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 xml:space="preserve">1. несъответствие с целите, дейностите и изискванията определени в </w:t>
      </w:r>
      <w:r w:rsidR="000F210C">
        <w:rPr>
          <w:szCs w:val="24"/>
          <w:shd w:val="clear" w:color="auto" w:fill="FEFEFE"/>
          <w:lang w:val="bg-BG"/>
        </w:rPr>
        <w:t>У</w:t>
      </w:r>
      <w:r w:rsidR="00314C7F" w:rsidRPr="00704B0C">
        <w:rPr>
          <w:szCs w:val="24"/>
          <w:shd w:val="clear" w:color="auto" w:fill="FEFEFE"/>
          <w:lang w:val="bg-BG"/>
        </w:rPr>
        <w:t xml:space="preserve">словията за кандидатстване и </w:t>
      </w:r>
      <w:r w:rsidR="000F210C">
        <w:rPr>
          <w:szCs w:val="24"/>
          <w:shd w:val="clear" w:color="auto" w:fill="FEFEFE"/>
          <w:lang w:val="bg-BG"/>
        </w:rPr>
        <w:t>У</w:t>
      </w:r>
      <w:r w:rsidR="00314C7F" w:rsidRPr="00704B0C">
        <w:rPr>
          <w:szCs w:val="24"/>
          <w:shd w:val="clear" w:color="auto" w:fill="FEFEFE"/>
          <w:lang w:val="bg-BG"/>
        </w:rPr>
        <w:t xml:space="preserve">словията за изпълнение </w:t>
      </w:r>
      <w:r w:rsidRPr="00704B0C">
        <w:rPr>
          <w:szCs w:val="24"/>
          <w:shd w:val="clear" w:color="auto" w:fill="FEFEFE"/>
          <w:lang w:val="bg-BG"/>
        </w:rPr>
        <w:t>или този договор; или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 xml:space="preserve">2. увеличение на стойността на помощта </w:t>
      </w:r>
      <w:r w:rsidR="00FD1533" w:rsidRPr="00704B0C">
        <w:rPr>
          <w:szCs w:val="24"/>
          <w:shd w:val="clear" w:color="auto" w:fill="FEFEFE"/>
          <w:lang w:val="bg-BG"/>
        </w:rPr>
        <w:t xml:space="preserve">над </w:t>
      </w:r>
      <w:r w:rsidRPr="00704B0C">
        <w:rPr>
          <w:szCs w:val="24"/>
          <w:shd w:val="clear" w:color="auto" w:fill="FEFEFE"/>
          <w:lang w:val="bg-BG"/>
        </w:rPr>
        <w:t>размера по чл. 3, ал. 1 от този договор.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 xml:space="preserve">(3) Когато искането за промяна на договора е свързано с изменение на бизнес плана и/или на крайната дата на периода за проверка изпълнението на бизнес плана и подаване на </w:t>
      </w:r>
      <w:r w:rsidR="00564208" w:rsidRPr="00704B0C">
        <w:rPr>
          <w:szCs w:val="24"/>
          <w:shd w:val="clear" w:color="auto" w:fill="FEFEFE"/>
          <w:lang w:val="bg-BG"/>
        </w:rPr>
        <w:lastRenderedPageBreak/>
        <w:t xml:space="preserve">искането </w:t>
      </w:r>
      <w:r w:rsidRPr="00704B0C">
        <w:rPr>
          <w:szCs w:val="24"/>
          <w:shd w:val="clear" w:color="auto" w:fill="FEFEFE"/>
          <w:lang w:val="bg-BG"/>
        </w:rPr>
        <w:t xml:space="preserve">за второ плащане, искането трябва да бъде подадено не по-късно от </w:t>
      </w:r>
      <w:r w:rsidR="00667D5E">
        <w:rPr>
          <w:szCs w:val="24"/>
          <w:shd w:val="clear" w:color="auto" w:fill="FEFEFE"/>
          <w:lang w:val="bg-BG"/>
        </w:rPr>
        <w:t>два</w:t>
      </w:r>
      <w:r w:rsidR="00667D5E" w:rsidRPr="00704B0C">
        <w:rPr>
          <w:szCs w:val="24"/>
          <w:shd w:val="clear" w:color="auto" w:fill="FEFEFE"/>
          <w:lang w:val="bg-BG"/>
        </w:rPr>
        <w:t xml:space="preserve"> </w:t>
      </w:r>
      <w:r w:rsidRPr="00704B0C">
        <w:rPr>
          <w:szCs w:val="24"/>
          <w:shd w:val="clear" w:color="auto" w:fill="FEFEFE"/>
          <w:lang w:val="bg-BG"/>
        </w:rPr>
        <w:t>месец</w:t>
      </w:r>
      <w:r w:rsidR="00667D5E">
        <w:rPr>
          <w:szCs w:val="24"/>
          <w:shd w:val="clear" w:color="auto" w:fill="FEFEFE"/>
          <w:lang w:val="bg-BG"/>
        </w:rPr>
        <w:t>а</w:t>
      </w:r>
      <w:r w:rsidRPr="00704B0C">
        <w:rPr>
          <w:szCs w:val="24"/>
          <w:shd w:val="clear" w:color="auto" w:fill="FEFEFE"/>
          <w:lang w:val="bg-BG"/>
        </w:rPr>
        <w:t xml:space="preserve"> преди изтичане на срока по чл. 6, ал. 1 от този договор.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093FAB">
        <w:rPr>
          <w:szCs w:val="24"/>
          <w:shd w:val="clear" w:color="auto" w:fill="FEFEFE"/>
          <w:lang w:val="bg-BG"/>
        </w:rPr>
        <w:t xml:space="preserve">(4) Искане за промяна на договора, свързано с изменение на крайната дата на периода за проверка на изпълнението на бизнес плана, е </w:t>
      </w:r>
      <w:r w:rsidR="003909AB" w:rsidRPr="004249B5">
        <w:rPr>
          <w:shd w:val="clear" w:color="auto" w:fill="FEFEFE"/>
          <w:lang w:val="bg-BG"/>
        </w:rPr>
        <w:t>допустимо през целия</w:t>
      </w:r>
      <w:r w:rsidRPr="00093FAB">
        <w:rPr>
          <w:szCs w:val="24"/>
          <w:shd w:val="clear" w:color="auto" w:fill="FEFEFE"/>
          <w:lang w:val="bg-BG"/>
        </w:rPr>
        <w:t xml:space="preserve"> период на изпълнение на договора.</w:t>
      </w:r>
    </w:p>
    <w:p w:rsidR="00A34B88" w:rsidRPr="00704B0C" w:rsidRDefault="007B2EB2" w:rsidP="00A34B88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 xml:space="preserve">(5) Промяна на посочените в бизнес плана срокове за засаждане/засяване на земеделските култури за всяка година, както и информацията за минималния брой на растенията на единица площ за овощни видове, лозя, многогодишни етеричномаслени култури (в т.ч. маслодайна роза, лавандула и мента), </w:t>
      </w:r>
      <w:proofErr w:type="spellStart"/>
      <w:r w:rsidRPr="00704B0C">
        <w:rPr>
          <w:szCs w:val="24"/>
          <w:shd w:val="clear" w:color="auto" w:fill="FEFEFE"/>
          <w:lang w:val="bg-BG"/>
        </w:rPr>
        <w:t>маточници</w:t>
      </w:r>
      <w:proofErr w:type="spellEnd"/>
      <w:r w:rsidRPr="00704B0C">
        <w:rPr>
          <w:szCs w:val="24"/>
          <w:shd w:val="clear" w:color="auto" w:fill="FEFEFE"/>
          <w:lang w:val="bg-BG"/>
        </w:rPr>
        <w:t xml:space="preserve"> и разсадници за трайни насаждения и декоративни култури, </w:t>
      </w:r>
      <w:r w:rsidRPr="00093FAB">
        <w:rPr>
          <w:szCs w:val="24"/>
          <w:shd w:val="clear" w:color="auto" w:fill="FEFEFE"/>
          <w:lang w:val="bg-BG"/>
        </w:rPr>
        <w:t xml:space="preserve">се извършва при спазване на изискванията </w:t>
      </w:r>
      <w:r w:rsidR="009F1DD8" w:rsidRPr="00093FAB">
        <w:rPr>
          <w:szCs w:val="24"/>
          <w:shd w:val="clear" w:color="auto" w:fill="FEFEFE"/>
          <w:lang w:val="bg-BG"/>
        </w:rPr>
        <w:t xml:space="preserve">на </w:t>
      </w:r>
      <w:r w:rsidR="00541FC1">
        <w:rPr>
          <w:szCs w:val="24"/>
          <w:shd w:val="clear" w:color="auto" w:fill="FEFEFE"/>
          <w:lang w:val="bg-BG"/>
        </w:rPr>
        <w:t>У</w:t>
      </w:r>
      <w:r w:rsidR="009F1DD8" w:rsidRPr="00093FAB">
        <w:rPr>
          <w:szCs w:val="24"/>
          <w:shd w:val="clear" w:color="auto" w:fill="FEFEFE"/>
          <w:lang w:val="bg-BG"/>
        </w:rPr>
        <w:t>словията за кандидатстване и изпълнение и приложенията към тях</w:t>
      </w:r>
      <w:r w:rsidR="00EE56AD">
        <w:rPr>
          <w:szCs w:val="24"/>
          <w:shd w:val="clear" w:color="auto" w:fill="FEFEFE"/>
          <w:lang w:val="bg-BG"/>
        </w:rPr>
        <w:t>.</w:t>
      </w:r>
      <w:r w:rsidR="00A34B88" w:rsidRPr="00704B0C">
        <w:rPr>
          <w:szCs w:val="24"/>
          <w:shd w:val="clear" w:color="auto" w:fill="FEFEFE"/>
          <w:lang w:val="bg-BG"/>
        </w:rPr>
        <w:t xml:space="preserve"> 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b/>
          <w:szCs w:val="24"/>
          <w:shd w:val="clear" w:color="auto" w:fill="FEFEFE"/>
          <w:lang w:val="bg-BG"/>
        </w:rPr>
        <w:t>Чл. 22</w:t>
      </w:r>
      <w:r w:rsidRPr="00704B0C">
        <w:rPr>
          <w:szCs w:val="24"/>
          <w:shd w:val="clear" w:color="auto" w:fill="FEFEFE"/>
          <w:lang w:val="bg-BG"/>
        </w:rPr>
        <w:t xml:space="preserve">. (1) В случай на нередовност или липса на документи, както 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договора, включително и с цел да се удостовери верността на заявените данни, </w:t>
      </w:r>
      <w:r w:rsidRPr="00704B0C">
        <w:rPr>
          <w:b/>
          <w:szCs w:val="24"/>
          <w:shd w:val="clear" w:color="auto" w:fill="FEFEFE"/>
          <w:lang w:val="bg-BG"/>
        </w:rPr>
        <w:t>ФОНДЪТ</w:t>
      </w:r>
      <w:r w:rsidRPr="00704B0C">
        <w:rPr>
          <w:szCs w:val="24"/>
          <w:shd w:val="clear" w:color="auto" w:fill="FEFEFE"/>
          <w:lang w:val="bg-BG"/>
        </w:rPr>
        <w:t xml:space="preserve"> изисква от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БЕНЕФИЦИЕНТА</w:t>
      </w:r>
      <w:r w:rsidRPr="00704B0C">
        <w:rPr>
          <w:szCs w:val="24"/>
          <w:shd w:val="clear" w:color="auto" w:fill="FEFEFE"/>
          <w:lang w:val="bg-BG"/>
        </w:rPr>
        <w:t xml:space="preserve"> представянето на допълнителни данни и/или документи в срок до </w:t>
      </w:r>
      <w:r w:rsidRPr="00093FAB">
        <w:rPr>
          <w:szCs w:val="24"/>
          <w:shd w:val="clear" w:color="auto" w:fill="FEFEFE"/>
          <w:lang w:val="bg-BG"/>
        </w:rPr>
        <w:t>10</w:t>
      </w:r>
      <w:r w:rsidRPr="00704B0C">
        <w:rPr>
          <w:szCs w:val="24"/>
          <w:shd w:val="clear" w:color="auto" w:fill="FEFEFE"/>
          <w:lang w:val="bg-BG"/>
        </w:rPr>
        <w:t xml:space="preserve"> работни дни от уведомяването.</w:t>
      </w:r>
    </w:p>
    <w:p w:rsidR="007B2EB2" w:rsidRPr="00C20346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 xml:space="preserve">(2) </w:t>
      </w:r>
      <w:r w:rsidRPr="00DC4104">
        <w:rPr>
          <w:b/>
          <w:szCs w:val="24"/>
          <w:shd w:val="clear" w:color="auto" w:fill="FEFEFE"/>
          <w:lang w:val="bg-BG"/>
        </w:rPr>
        <w:t>ФОНДЪТ</w:t>
      </w:r>
      <w:r w:rsidRPr="00DC4104">
        <w:rPr>
          <w:szCs w:val="24"/>
          <w:shd w:val="clear" w:color="auto" w:fill="FEFEFE"/>
          <w:lang w:val="bg-BG"/>
        </w:rPr>
        <w:t xml:space="preserve"> одобрява или отказва исканата промяна в срок до един месец от подаването на искането, а когато са изискани данни и/или документи по ал. 1 - в срок до 14 дни от изтичане на срока за представянето им и уведомява за това </w:t>
      </w:r>
      <w:r w:rsidR="00F46649" w:rsidRPr="00C20346">
        <w:rPr>
          <w:b/>
          <w:szCs w:val="24"/>
          <w:shd w:val="clear" w:color="auto" w:fill="FEFEFE"/>
          <w:lang w:val="bg-BG"/>
        </w:rPr>
        <w:t>БЕНЕФИЦИЕНТА</w:t>
      </w:r>
      <w:r w:rsidRPr="00C20346">
        <w:rPr>
          <w:szCs w:val="24"/>
          <w:shd w:val="clear" w:color="auto" w:fill="FEFEFE"/>
          <w:lang w:val="bg-BG"/>
        </w:rPr>
        <w:t xml:space="preserve">, включително за мотивите, когато отхвърля искането. 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C940F4">
        <w:rPr>
          <w:szCs w:val="24"/>
          <w:shd w:val="clear" w:color="auto" w:fill="FEFEFE"/>
          <w:lang w:val="bg-BG"/>
        </w:rPr>
        <w:t>(3) При одобрение</w:t>
      </w:r>
      <w:r w:rsidRPr="00C940F4">
        <w:rPr>
          <w:b/>
          <w:szCs w:val="24"/>
          <w:shd w:val="clear" w:color="auto" w:fill="FEFEFE"/>
          <w:lang w:val="bg-BG"/>
        </w:rPr>
        <w:t xml:space="preserve"> </w:t>
      </w:r>
      <w:r w:rsidRPr="00C940F4">
        <w:rPr>
          <w:szCs w:val="24"/>
          <w:shd w:val="clear" w:color="auto" w:fill="FEFEFE"/>
          <w:lang w:val="bg-BG"/>
        </w:rPr>
        <w:t>на искането за промяна</w:t>
      </w:r>
      <w:r w:rsidRPr="00704B0C">
        <w:rPr>
          <w:b/>
          <w:szCs w:val="24"/>
          <w:shd w:val="clear" w:color="auto" w:fill="FEFEFE"/>
          <w:lang w:val="bg-BG"/>
        </w:rPr>
        <w:t xml:space="preserve">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</w:t>
      </w:r>
      <w:r w:rsidR="00B91CD1" w:rsidRPr="00704B0C">
        <w:rPr>
          <w:b/>
          <w:szCs w:val="24"/>
          <w:shd w:val="clear" w:color="auto" w:fill="FEFEFE"/>
          <w:lang w:val="bg-BG"/>
        </w:rPr>
        <w:t>Ъ</w:t>
      </w:r>
      <w:r w:rsidRPr="00704B0C">
        <w:rPr>
          <w:b/>
          <w:szCs w:val="24"/>
          <w:shd w:val="clear" w:color="auto" w:fill="FEFEFE"/>
          <w:lang w:val="bg-BG"/>
        </w:rPr>
        <w:t xml:space="preserve">Т </w:t>
      </w:r>
      <w:r w:rsidRPr="00704B0C">
        <w:rPr>
          <w:szCs w:val="24"/>
          <w:shd w:val="clear" w:color="auto" w:fill="FEFEFE"/>
          <w:lang w:val="bg-BG"/>
        </w:rPr>
        <w:t xml:space="preserve">е длъжен да се яви в срок до 10 календарни дни от получаването на уведомлението за това в съответната областна дирекция на </w:t>
      </w:r>
      <w:r w:rsidRPr="00704B0C">
        <w:rPr>
          <w:b/>
          <w:szCs w:val="24"/>
          <w:shd w:val="clear" w:color="auto" w:fill="FEFEFE"/>
          <w:lang w:val="bg-BG"/>
        </w:rPr>
        <w:t>ФОНДА</w:t>
      </w:r>
      <w:r w:rsidRPr="00704B0C">
        <w:rPr>
          <w:szCs w:val="24"/>
          <w:shd w:val="clear" w:color="auto" w:fill="FEFEFE"/>
          <w:lang w:val="bg-BG"/>
        </w:rPr>
        <w:t xml:space="preserve"> за сключване на допълнително споразумение към договора. Когато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</w:t>
      </w:r>
      <w:r w:rsidR="00B91CD1" w:rsidRPr="00704B0C">
        <w:rPr>
          <w:b/>
          <w:szCs w:val="24"/>
          <w:shd w:val="clear" w:color="auto" w:fill="FEFEFE"/>
          <w:lang w:val="bg-BG"/>
        </w:rPr>
        <w:t>Ъ</w:t>
      </w:r>
      <w:r w:rsidRPr="00704B0C">
        <w:rPr>
          <w:b/>
          <w:szCs w:val="24"/>
          <w:shd w:val="clear" w:color="auto" w:fill="FEFEFE"/>
          <w:lang w:val="bg-BG"/>
        </w:rPr>
        <w:t>Т</w:t>
      </w:r>
      <w:r w:rsidRPr="00704B0C">
        <w:rPr>
          <w:szCs w:val="24"/>
          <w:shd w:val="clear" w:color="auto" w:fill="FEFEFE"/>
          <w:lang w:val="bg-BG"/>
        </w:rPr>
        <w:t xml:space="preserve"> не се яви лично в посочения срок, правото му за подписване на допълнителното споразумение към договора, с което се удовлетворява искането за промяната се погасява.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lang w:val="bg-BG"/>
        </w:rPr>
      </w:pPr>
      <w:r w:rsidRPr="00704B0C">
        <w:rPr>
          <w:b/>
          <w:szCs w:val="24"/>
          <w:shd w:val="clear" w:color="auto" w:fill="FEFEFE"/>
          <w:lang w:val="bg-BG"/>
        </w:rPr>
        <w:t xml:space="preserve">Чл. 23. </w:t>
      </w:r>
      <w:r w:rsidRPr="00704B0C">
        <w:rPr>
          <w:szCs w:val="24"/>
          <w:lang w:val="bg-BG"/>
        </w:rPr>
        <w:t>Постигнатите договорености за изменение или допълнение на този договор се оформят с двустранно подписани допълнителни споразумения, които са неразделна част от договора.</w:t>
      </w:r>
    </w:p>
    <w:p w:rsidR="007B2EB2" w:rsidRPr="00704B0C" w:rsidRDefault="007B2EB2" w:rsidP="007B2EB2">
      <w:pPr>
        <w:pStyle w:val="BodyTextIndent"/>
        <w:ind w:left="0" w:firstLine="708"/>
        <w:rPr>
          <w:lang w:val="bg-BG"/>
        </w:rPr>
      </w:pPr>
      <w:r w:rsidRPr="00704B0C">
        <w:rPr>
          <w:b/>
          <w:szCs w:val="24"/>
          <w:shd w:val="clear" w:color="auto" w:fill="FEFEFE"/>
          <w:lang w:val="bg-BG"/>
        </w:rPr>
        <w:t>Чл. 24</w:t>
      </w:r>
      <w:r w:rsidRPr="00704B0C">
        <w:rPr>
          <w:szCs w:val="24"/>
          <w:shd w:val="clear" w:color="auto" w:fill="FEFEFE"/>
          <w:lang w:val="bg-BG"/>
        </w:rPr>
        <w:t>. (1)</w:t>
      </w:r>
      <w:r w:rsidRPr="00704B0C">
        <w:rPr>
          <w:lang w:val="bg-BG"/>
        </w:rPr>
        <w:t xml:space="preserve"> Този договор се прекратява:</w:t>
      </w:r>
    </w:p>
    <w:p w:rsidR="007B2EB2" w:rsidRPr="00704B0C" w:rsidRDefault="007B2EB2" w:rsidP="007B2EB2">
      <w:pPr>
        <w:pStyle w:val="BodyTextIndent"/>
        <w:ind w:left="0" w:firstLine="708"/>
        <w:rPr>
          <w:lang w:val="bg-BG"/>
        </w:rPr>
      </w:pPr>
      <w:r w:rsidRPr="00704B0C">
        <w:rPr>
          <w:lang w:val="bg-BG"/>
        </w:rPr>
        <w:t>1. при изтичане на предвидените в него срокове и уреждане на отношенията между страните;</w:t>
      </w:r>
    </w:p>
    <w:p w:rsidR="007B2EB2" w:rsidRPr="00704B0C" w:rsidRDefault="007B2EB2" w:rsidP="007B2EB2">
      <w:pPr>
        <w:pStyle w:val="BodyTextIndent"/>
        <w:ind w:left="0" w:firstLine="708"/>
        <w:rPr>
          <w:lang w:val="bg-BG"/>
        </w:rPr>
      </w:pPr>
      <w:r w:rsidRPr="00704B0C">
        <w:rPr>
          <w:lang w:val="bg-BG"/>
        </w:rPr>
        <w:t xml:space="preserve">2. по взаимно съгласие между страните, изразено писмено, като в този случай </w:t>
      </w:r>
      <w:r w:rsidR="00F46649" w:rsidRPr="00704B0C">
        <w:rPr>
          <w:b/>
          <w:lang w:val="bg-BG"/>
        </w:rPr>
        <w:t>БЕНЕФИЦИЕНТ</w:t>
      </w:r>
      <w:r w:rsidR="00B91CD1" w:rsidRPr="00704B0C">
        <w:rPr>
          <w:b/>
          <w:lang w:val="bg-BG"/>
        </w:rPr>
        <w:t>Ъ</w:t>
      </w:r>
      <w:r w:rsidRPr="00704B0C">
        <w:rPr>
          <w:b/>
          <w:lang w:val="bg-BG"/>
        </w:rPr>
        <w:t>Т</w:t>
      </w:r>
      <w:r w:rsidRPr="00704B0C">
        <w:rPr>
          <w:lang w:val="bg-BG"/>
        </w:rPr>
        <w:t xml:space="preserve"> дължи връщане на всички получени по договора плащания, ведно със законната лихва върху тях, считано от датата на получаването им по сметка на </w:t>
      </w:r>
      <w:r w:rsidR="00F46649" w:rsidRPr="00704B0C">
        <w:rPr>
          <w:b/>
          <w:lang w:val="bg-BG"/>
        </w:rPr>
        <w:t>БЕНЕФИЦИЕНТА</w:t>
      </w:r>
      <w:r w:rsidRPr="00704B0C">
        <w:rPr>
          <w:lang w:val="bg-BG"/>
        </w:rPr>
        <w:t>;</w:t>
      </w:r>
    </w:p>
    <w:p w:rsidR="007B2EB2" w:rsidRPr="00704B0C" w:rsidRDefault="007B2EB2" w:rsidP="007B2EB2">
      <w:pPr>
        <w:pStyle w:val="BodyTextIndent"/>
        <w:ind w:left="0" w:firstLine="708"/>
        <w:rPr>
          <w:lang w:val="bg-BG"/>
        </w:rPr>
      </w:pPr>
      <w:r w:rsidRPr="00704B0C">
        <w:rPr>
          <w:lang w:val="bg-BG"/>
        </w:rPr>
        <w:t>3.</w:t>
      </w:r>
      <w:r w:rsidRPr="00704B0C">
        <w:rPr>
          <w:b/>
          <w:lang w:val="bg-BG"/>
        </w:rPr>
        <w:t xml:space="preserve"> </w:t>
      </w:r>
      <w:r w:rsidRPr="00704B0C">
        <w:rPr>
          <w:lang w:val="bg-BG"/>
        </w:rPr>
        <w:t xml:space="preserve">при невиновна невъзможност да бъдат изпълнени условията и задълженията за предоставяне на помощта </w:t>
      </w:r>
    </w:p>
    <w:p w:rsidR="007B2EB2" w:rsidRPr="00704B0C" w:rsidRDefault="007B2EB2" w:rsidP="007B2EB2">
      <w:pPr>
        <w:pStyle w:val="BodyTextIndent"/>
        <w:rPr>
          <w:lang w:val="bg-BG"/>
        </w:rPr>
      </w:pP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 xml:space="preserve">(2) Договорът се прекратява едностранно от </w:t>
      </w:r>
      <w:r w:rsidRPr="00704B0C">
        <w:rPr>
          <w:b/>
          <w:szCs w:val="24"/>
          <w:shd w:val="clear" w:color="auto" w:fill="FEFEFE"/>
          <w:lang w:val="bg-BG"/>
        </w:rPr>
        <w:t xml:space="preserve">ФОНДА </w:t>
      </w:r>
      <w:r w:rsidRPr="00704B0C">
        <w:rPr>
          <w:szCs w:val="24"/>
          <w:shd w:val="clear" w:color="auto" w:fill="FEFEFE"/>
          <w:lang w:val="bg-BG"/>
        </w:rPr>
        <w:t xml:space="preserve">без предизвестие: </w:t>
      </w:r>
    </w:p>
    <w:p w:rsidR="00C73817" w:rsidRPr="00704B0C" w:rsidRDefault="007B2EB2" w:rsidP="00093FAB">
      <w:pPr>
        <w:pStyle w:val="Heading3"/>
        <w:numPr>
          <w:ilvl w:val="0"/>
          <w:numId w:val="0"/>
        </w:numPr>
        <w:spacing w:before="120" w:after="120"/>
        <w:ind w:firstLine="709"/>
        <w:jc w:val="both"/>
        <w:rPr>
          <w:b w:val="0"/>
          <w:lang w:val="bg-BG"/>
        </w:rPr>
      </w:pPr>
      <w:r w:rsidRPr="00704B0C">
        <w:rPr>
          <w:b w:val="0"/>
          <w:szCs w:val="24"/>
          <w:shd w:val="clear" w:color="auto" w:fill="FEFEFE"/>
          <w:lang w:val="bg-BG"/>
        </w:rPr>
        <w:t>1</w:t>
      </w:r>
      <w:r w:rsidRPr="00704B0C">
        <w:rPr>
          <w:b w:val="0"/>
          <w:lang w:val="bg-BG"/>
        </w:rPr>
        <w:t>. когато при проверка по</w:t>
      </w:r>
      <w:r w:rsidR="00DC4104" w:rsidRPr="008171C9">
        <w:rPr>
          <w:lang w:val="bg-BG"/>
        </w:rPr>
        <w:t xml:space="preserve"> </w:t>
      </w:r>
      <w:r w:rsidR="00DC4104" w:rsidRPr="00DC4104">
        <w:rPr>
          <w:b w:val="0"/>
          <w:lang w:val="bg-BG"/>
        </w:rPr>
        <w:t xml:space="preserve">т. </w:t>
      </w:r>
      <w:r w:rsidR="00DC4104">
        <w:rPr>
          <w:b w:val="0"/>
          <w:lang w:val="bg-BG"/>
        </w:rPr>
        <w:t>8</w:t>
      </w:r>
      <w:r w:rsidR="00DC4104" w:rsidRPr="00DC4104">
        <w:rPr>
          <w:b w:val="0"/>
          <w:lang w:val="bg-BG"/>
        </w:rPr>
        <w:t xml:space="preserve"> от раздел 2. „Финансово изпълнение на проектите и плащане“ на Условията за изпълнение</w:t>
      </w:r>
      <w:r w:rsidRPr="00704B0C">
        <w:rPr>
          <w:b w:val="0"/>
          <w:lang w:val="bg-BG"/>
        </w:rPr>
        <w:t xml:space="preserve"> се установи, че </w:t>
      </w:r>
      <w:r w:rsidR="00B91CD1" w:rsidRPr="00704B0C">
        <w:rPr>
          <w:lang w:val="bg-BG"/>
        </w:rPr>
        <w:t>БЕНЕФИЦИЕНТЪ</w:t>
      </w:r>
      <w:r w:rsidRPr="00704B0C">
        <w:rPr>
          <w:lang w:val="bg-BG"/>
        </w:rPr>
        <w:t>Т</w:t>
      </w:r>
      <w:r w:rsidRPr="00704B0C">
        <w:rPr>
          <w:b w:val="0"/>
          <w:lang w:val="bg-BG"/>
        </w:rPr>
        <w:t xml:space="preserve"> не е засял/засадил културите след изтичане на посочените в бизнес плана срокове и/или площта и/или видът на </w:t>
      </w:r>
      <w:r w:rsidRPr="00704B0C">
        <w:rPr>
          <w:b w:val="0"/>
          <w:lang w:val="bg-BG"/>
        </w:rPr>
        <w:lastRenderedPageBreak/>
        <w:t xml:space="preserve">засетите/засадените култури водят до несъответствие с </w:t>
      </w:r>
      <w:r w:rsidR="005C6CF5" w:rsidRPr="00704B0C">
        <w:rPr>
          <w:b w:val="0"/>
          <w:lang w:val="bg-BG"/>
        </w:rPr>
        <w:t>изискван</w:t>
      </w:r>
      <w:r w:rsidR="005C6CF5">
        <w:rPr>
          <w:b w:val="0"/>
          <w:lang w:val="bg-BG"/>
        </w:rPr>
        <w:t>ията</w:t>
      </w:r>
      <w:r w:rsidR="005C6CF5" w:rsidRPr="00704B0C">
        <w:rPr>
          <w:b w:val="0"/>
          <w:lang w:val="bg-BG"/>
        </w:rPr>
        <w:t xml:space="preserve"> </w:t>
      </w:r>
      <w:r w:rsidR="00C73817" w:rsidRPr="00704B0C">
        <w:rPr>
          <w:b w:val="0"/>
          <w:lang w:val="bg-BG"/>
        </w:rPr>
        <w:t>на раздел 2. Финансово изпълнение на проектите и плащане</w:t>
      </w:r>
      <w:r w:rsidR="009F1DD8" w:rsidRPr="00704B0C">
        <w:rPr>
          <w:b w:val="0"/>
          <w:lang w:val="bg-BG"/>
        </w:rPr>
        <w:t xml:space="preserve"> и </w:t>
      </w:r>
      <w:r w:rsidR="00C73817" w:rsidRPr="00704B0C">
        <w:rPr>
          <w:b w:val="0"/>
          <w:lang w:val="bg-BG"/>
        </w:rPr>
        <w:t xml:space="preserve"> условията за изпълнение</w:t>
      </w:r>
      <w:r w:rsidR="004C4037">
        <w:rPr>
          <w:b w:val="0"/>
          <w:lang w:val="bg-BG"/>
        </w:rPr>
        <w:t>;</w:t>
      </w:r>
    </w:p>
    <w:p w:rsidR="007B2EB2" w:rsidRPr="00704B0C" w:rsidRDefault="007B2EB2" w:rsidP="007B2EB2">
      <w:pPr>
        <w:pStyle w:val="BodyTextIndent"/>
        <w:ind w:left="0" w:firstLine="708"/>
        <w:rPr>
          <w:lang w:val="bg-BG"/>
        </w:rPr>
      </w:pPr>
      <w:r w:rsidRPr="00704B0C">
        <w:rPr>
          <w:lang w:val="bg-BG"/>
        </w:rPr>
        <w:t>2</w:t>
      </w:r>
      <w:r w:rsidRPr="008171C9">
        <w:rPr>
          <w:lang w:val="bg-BG"/>
        </w:rPr>
        <w:t xml:space="preserve">. </w:t>
      </w:r>
      <w:r w:rsidRPr="00704B0C">
        <w:rPr>
          <w:lang w:val="bg-BG"/>
        </w:rPr>
        <w:t xml:space="preserve">при </w:t>
      </w:r>
      <w:r w:rsidRPr="008171C9">
        <w:rPr>
          <w:lang w:val="bg-BG"/>
        </w:rPr>
        <w:t xml:space="preserve">незапочване на изпълнението в срока по чл. 6, ал. </w:t>
      </w:r>
      <w:r w:rsidRPr="00704B0C">
        <w:rPr>
          <w:lang w:val="bg-BG"/>
        </w:rPr>
        <w:t>2</w:t>
      </w:r>
      <w:r w:rsidRPr="008171C9">
        <w:rPr>
          <w:lang w:val="bg-BG"/>
        </w:rPr>
        <w:t xml:space="preserve">, </w:t>
      </w:r>
      <w:r w:rsidRPr="00704B0C">
        <w:rPr>
          <w:lang w:val="bg-BG"/>
        </w:rPr>
        <w:t xml:space="preserve"> от този договор;</w:t>
      </w:r>
      <w:r w:rsidRPr="008171C9">
        <w:rPr>
          <w:lang w:val="bg-BG"/>
        </w:rPr>
        <w:t xml:space="preserve"> </w:t>
      </w:r>
    </w:p>
    <w:p w:rsidR="007B2EB2" w:rsidRDefault="007B2EB2" w:rsidP="007B2EB2">
      <w:pPr>
        <w:pStyle w:val="BodyTextIndent"/>
        <w:ind w:left="0" w:firstLine="708"/>
        <w:rPr>
          <w:lang w:val="bg-BG"/>
        </w:rPr>
      </w:pPr>
      <w:r w:rsidRPr="00704B0C">
        <w:rPr>
          <w:lang w:val="bg-BG"/>
        </w:rPr>
        <w:t xml:space="preserve">3. когато при извършена проверка на място преди извършване на първото плащане по договора се установи несъответствие между заявените от </w:t>
      </w:r>
      <w:r w:rsidR="00F46649" w:rsidRPr="00704B0C">
        <w:rPr>
          <w:b/>
          <w:lang w:val="bg-BG"/>
        </w:rPr>
        <w:t>БЕНЕФИЦИЕНТА</w:t>
      </w:r>
      <w:r w:rsidRPr="00704B0C">
        <w:rPr>
          <w:lang w:val="bg-BG"/>
        </w:rPr>
        <w:t xml:space="preserve"> и констатираните при проверка на място факти и обстоятелства, което води до недопустимост за подпомагане съгласно условията и </w:t>
      </w:r>
      <w:proofErr w:type="spellStart"/>
      <w:r w:rsidRPr="00704B0C">
        <w:rPr>
          <w:lang w:val="bg-BG"/>
        </w:rPr>
        <w:t>изскванията</w:t>
      </w:r>
      <w:proofErr w:type="spellEnd"/>
      <w:r w:rsidRPr="00704B0C">
        <w:rPr>
          <w:lang w:val="bg-BG"/>
        </w:rPr>
        <w:t xml:space="preserve">, определени </w:t>
      </w:r>
      <w:r w:rsidR="00FD1533" w:rsidRPr="00704B0C">
        <w:rPr>
          <w:lang w:val="bg-BG"/>
        </w:rPr>
        <w:t xml:space="preserve">в </w:t>
      </w:r>
      <w:r w:rsidR="00FD1533" w:rsidRPr="00704B0C">
        <w:rPr>
          <w:b/>
          <w:lang w:val="bg-BG"/>
        </w:rPr>
        <w:t>Условията на изпълнение</w:t>
      </w:r>
      <w:r w:rsidR="00FD1533" w:rsidRPr="00093FAB" w:rsidDel="00314C7F">
        <w:rPr>
          <w:lang w:val="bg-BG"/>
        </w:rPr>
        <w:t xml:space="preserve"> </w:t>
      </w:r>
      <w:r w:rsidR="00FD1533" w:rsidRPr="00093FAB">
        <w:rPr>
          <w:lang w:val="bg-BG"/>
        </w:rPr>
        <w:t xml:space="preserve"> или Условията за кандидатстване;</w:t>
      </w:r>
    </w:p>
    <w:p w:rsidR="00C20346" w:rsidRPr="00C20346" w:rsidRDefault="00C20346" w:rsidP="00C940F4">
      <w:pPr>
        <w:pStyle w:val="BodyTextIndent"/>
        <w:ind w:firstLine="425"/>
        <w:rPr>
          <w:lang w:val="bg-BG"/>
        </w:rPr>
      </w:pPr>
      <w:r>
        <w:rPr>
          <w:lang w:val="bg-BG"/>
        </w:rPr>
        <w:t>4. к</w:t>
      </w:r>
      <w:r w:rsidRPr="00C20346">
        <w:rPr>
          <w:lang w:val="bg-BG"/>
        </w:rPr>
        <w:t xml:space="preserve">огато при проверката по т. </w:t>
      </w:r>
      <w:r w:rsidR="00FE6F25">
        <w:rPr>
          <w:lang w:val="bg-BG"/>
        </w:rPr>
        <w:t>9</w:t>
      </w:r>
      <w:r w:rsidR="004249B5">
        <w:rPr>
          <w:lang w:val="bg-BG"/>
        </w:rPr>
        <w:t xml:space="preserve"> </w:t>
      </w:r>
      <w:r w:rsidRPr="00C20346">
        <w:rPr>
          <w:lang w:val="bg-BG"/>
        </w:rPr>
        <w:t>от раздел 2. „Финансово изпълнение на проектите и плащане“ на Условията за изпълнение се установи, че бенефициентът не е засял/засадил културите в посочените в бизнес плана срокове и/или площта и/или видът на засетите/засадените култури водят до несъответствие с изискването за доказване на СПО в границите между левовата равностойност на 2000 евро и 7999 евро включително, ДФЗ-РА прекратява едностранно и без предизвестие ск</w:t>
      </w:r>
      <w:r>
        <w:rPr>
          <w:lang w:val="bg-BG"/>
        </w:rPr>
        <w:t>лючения административен договор;</w:t>
      </w:r>
    </w:p>
    <w:p w:rsidR="00C20346" w:rsidRDefault="00C20346" w:rsidP="00C20346">
      <w:pPr>
        <w:pStyle w:val="BodyTextIndent"/>
        <w:ind w:left="0" w:firstLine="708"/>
        <w:rPr>
          <w:lang w:val="bg-BG"/>
        </w:rPr>
      </w:pPr>
      <w:r>
        <w:rPr>
          <w:lang w:val="bg-BG"/>
        </w:rPr>
        <w:t>5. к</w:t>
      </w:r>
      <w:r w:rsidRPr="00C20346">
        <w:rPr>
          <w:lang w:val="bg-BG"/>
        </w:rPr>
        <w:t xml:space="preserve">огато при проверката по т. </w:t>
      </w:r>
      <w:r w:rsidR="00862326">
        <w:rPr>
          <w:lang w:val="bg-BG"/>
        </w:rPr>
        <w:t>10</w:t>
      </w:r>
      <w:r w:rsidRPr="00C20346">
        <w:rPr>
          <w:lang w:val="bg-BG"/>
        </w:rPr>
        <w:t xml:space="preserve"> от раздел 2. „Финансово изпълнение на проектите и плащане“ на Условията за изпълнение се установи, че бенефициентът не е засял/засадил културите посочените в бизнес плана и площта и/или видът на засетите/засадените култури водят до намаляване на точките по критериите за подбор и проектното предложение попада извън класираните допустими проекти, ДФЗ-РА прекратява едностранно и без предизвестие сключения административен договор</w:t>
      </w:r>
      <w:r>
        <w:rPr>
          <w:lang w:val="bg-BG"/>
        </w:rPr>
        <w:t>;</w:t>
      </w:r>
    </w:p>
    <w:p w:rsidR="007B2EB2" w:rsidRPr="00704B0C" w:rsidRDefault="00C20346" w:rsidP="007B2EB2">
      <w:pPr>
        <w:pStyle w:val="BodyTextIndent"/>
        <w:ind w:left="0" w:firstLine="708"/>
        <w:rPr>
          <w:szCs w:val="24"/>
          <w:lang w:val="bg-BG"/>
        </w:rPr>
      </w:pPr>
      <w:r>
        <w:rPr>
          <w:lang w:val="bg-BG"/>
        </w:rPr>
        <w:t>6</w:t>
      </w:r>
      <w:r w:rsidR="007B2EB2" w:rsidRPr="00704B0C">
        <w:rPr>
          <w:lang w:val="bg-BG"/>
        </w:rPr>
        <w:t xml:space="preserve">. при виновно неизпълнение на което и задължение </w:t>
      </w:r>
      <w:r w:rsidR="007B2EB2" w:rsidRPr="00704B0C">
        <w:rPr>
          <w:szCs w:val="24"/>
          <w:lang w:val="bg-BG"/>
        </w:rPr>
        <w:t xml:space="preserve"> </w:t>
      </w:r>
      <w:r w:rsidR="007B2EB2" w:rsidRPr="00704B0C">
        <w:rPr>
          <w:lang w:val="bg-BG"/>
        </w:rPr>
        <w:t xml:space="preserve">от страна на </w:t>
      </w:r>
      <w:r w:rsidR="00F46649" w:rsidRPr="00704B0C">
        <w:rPr>
          <w:b/>
          <w:lang w:val="bg-BG"/>
        </w:rPr>
        <w:t>БЕНЕФИЦИЕНТА</w:t>
      </w:r>
      <w:r w:rsidR="00030524" w:rsidRPr="00704B0C">
        <w:rPr>
          <w:b/>
          <w:lang w:val="bg-BG"/>
        </w:rPr>
        <w:t>, произтичащо от Условията на изпълнение, настоящия договор или приложимата нормативна уредба</w:t>
      </w:r>
      <w:r w:rsidR="007B2EB2" w:rsidRPr="00704B0C">
        <w:rPr>
          <w:b/>
          <w:lang w:val="bg-BG"/>
        </w:rPr>
        <w:t>.</w:t>
      </w:r>
      <w:r w:rsidR="007B2EB2" w:rsidRPr="00704B0C" w:rsidDel="009539F4">
        <w:rPr>
          <w:szCs w:val="24"/>
          <w:lang w:val="bg-BG"/>
        </w:rPr>
        <w:t xml:space="preserve"> </w:t>
      </w:r>
    </w:p>
    <w:p w:rsidR="00942CDE" w:rsidRPr="008171C9" w:rsidRDefault="008E18E8" w:rsidP="007A120D">
      <w:pPr>
        <w:pStyle w:val="BodyText"/>
        <w:tabs>
          <w:tab w:val="center" w:pos="0"/>
        </w:tabs>
        <w:rPr>
          <w:lang w:val="bg-BG"/>
        </w:rPr>
      </w:pPr>
      <w:r>
        <w:rPr>
          <w:szCs w:val="24"/>
          <w:lang w:val="bg-BG"/>
        </w:rPr>
        <w:tab/>
      </w:r>
      <w:r w:rsidR="00C20346">
        <w:rPr>
          <w:szCs w:val="24"/>
          <w:lang w:val="bg-BG"/>
        </w:rPr>
        <w:t>7</w:t>
      </w:r>
      <w:r w:rsidR="007A120D" w:rsidRPr="00704B0C">
        <w:rPr>
          <w:szCs w:val="24"/>
          <w:lang w:val="bg-BG"/>
        </w:rPr>
        <w:t>. при отказ за сключване на договор за поръчителство</w:t>
      </w:r>
      <w:r w:rsidR="00C20346">
        <w:rPr>
          <w:szCs w:val="24"/>
          <w:lang w:val="bg-BG"/>
        </w:rPr>
        <w:t>.</w:t>
      </w:r>
      <w:r w:rsidR="007A120D" w:rsidRPr="00704B0C">
        <w:rPr>
          <w:szCs w:val="24"/>
          <w:lang w:val="bg-BG"/>
        </w:rPr>
        <w:t xml:space="preserve"> </w:t>
      </w:r>
      <w:r w:rsidR="007B2EB2" w:rsidRPr="00704B0C">
        <w:rPr>
          <w:lang w:val="bg-BG"/>
        </w:rPr>
        <w:tab/>
      </w:r>
    </w:p>
    <w:p w:rsidR="007A120D" w:rsidRPr="00704B0C" w:rsidRDefault="007A120D" w:rsidP="007A120D">
      <w:pPr>
        <w:pStyle w:val="BodyText"/>
        <w:tabs>
          <w:tab w:val="center" w:pos="0"/>
        </w:tabs>
        <w:rPr>
          <w:szCs w:val="24"/>
          <w:lang w:val="bg-BG"/>
        </w:rPr>
      </w:pPr>
    </w:p>
    <w:p w:rsidR="007B2EB2" w:rsidRPr="00704B0C" w:rsidRDefault="007B2EB2" w:rsidP="007B2EB2">
      <w:pPr>
        <w:pStyle w:val="BodyText"/>
        <w:tabs>
          <w:tab w:val="center" w:pos="0"/>
        </w:tabs>
        <w:ind w:firstLine="720"/>
        <w:jc w:val="center"/>
        <w:rPr>
          <w:b/>
          <w:lang w:val="bg-BG"/>
        </w:rPr>
      </w:pPr>
      <w:r w:rsidRPr="00704B0C">
        <w:rPr>
          <w:b/>
        </w:rPr>
        <w:t>VI</w:t>
      </w:r>
      <w:r w:rsidRPr="00704B0C">
        <w:rPr>
          <w:b/>
          <w:lang w:val="bg-BG"/>
        </w:rPr>
        <w:t>І. ДРУГИ УСЛОВИЯ</w:t>
      </w:r>
    </w:p>
    <w:p w:rsidR="007B2EB2" w:rsidRPr="00704B0C" w:rsidRDefault="007B2EB2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</w:p>
    <w:p w:rsidR="007B2EB2" w:rsidRPr="00704B0C" w:rsidRDefault="007B2EB2" w:rsidP="007B2EB2">
      <w:pPr>
        <w:pStyle w:val="BodyTextIndent"/>
        <w:ind w:left="0" w:firstLine="708"/>
        <w:rPr>
          <w:szCs w:val="24"/>
          <w:lang w:val="bg-BG"/>
        </w:rPr>
      </w:pPr>
      <w:r w:rsidRPr="00704B0C">
        <w:rPr>
          <w:b/>
          <w:szCs w:val="24"/>
          <w:lang w:val="bg-BG"/>
        </w:rPr>
        <w:t>Чл. 25</w:t>
      </w:r>
      <w:r w:rsidRPr="00704B0C">
        <w:rPr>
          <w:szCs w:val="24"/>
          <w:lang w:val="bg-BG"/>
        </w:rPr>
        <w:t xml:space="preserve">. </w:t>
      </w:r>
      <w:r w:rsidR="00C20346">
        <w:rPr>
          <w:szCs w:val="24"/>
          <w:lang w:val="bg-BG"/>
        </w:rPr>
        <w:t>(1</w:t>
      </w:r>
      <w:r w:rsidR="00C20346" w:rsidRPr="00C20346">
        <w:rPr>
          <w:szCs w:val="24"/>
          <w:lang w:val="bg-BG"/>
        </w:rPr>
        <w:t xml:space="preserve">) </w:t>
      </w:r>
      <w:r w:rsidRPr="00704B0C">
        <w:rPr>
          <w:szCs w:val="24"/>
          <w:lang w:val="bg-BG"/>
        </w:rPr>
        <w:t>По смисъла на този договор:</w:t>
      </w:r>
    </w:p>
    <w:p w:rsidR="007B2EB2" w:rsidRPr="00704B0C" w:rsidRDefault="007B2EB2" w:rsidP="00F153E4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lang w:val="bg-BG"/>
        </w:rPr>
        <w:t>а</w:t>
      </w:r>
      <w:r w:rsidRPr="00704B0C">
        <w:rPr>
          <w:szCs w:val="24"/>
          <w:shd w:val="clear" w:color="auto" w:fill="FEFEFE"/>
          <w:lang w:val="bg-BG"/>
        </w:rPr>
        <w:t>)</w:t>
      </w:r>
      <w:r w:rsidRPr="00704B0C">
        <w:rPr>
          <w:szCs w:val="24"/>
          <w:lang w:val="bg-BG"/>
        </w:rPr>
        <w:t xml:space="preserve"> </w:t>
      </w:r>
      <w:r w:rsidRPr="00704B0C">
        <w:rPr>
          <w:szCs w:val="24"/>
          <w:shd w:val="clear" w:color="auto" w:fill="FEFEFE"/>
          <w:lang w:val="bg-BG"/>
        </w:rPr>
        <w:t>"одобрен п</w:t>
      </w:r>
      <w:r w:rsidRPr="00704B0C">
        <w:rPr>
          <w:rStyle w:val="legaldocreference"/>
          <w:szCs w:val="24"/>
          <w:shd w:val="clear" w:color="auto" w:fill="FEFEFE"/>
          <w:lang w:val="bg-BG"/>
        </w:rPr>
        <w:t>роект</w:t>
      </w:r>
      <w:r w:rsidRPr="00704B0C">
        <w:rPr>
          <w:szCs w:val="24"/>
          <w:shd w:val="clear" w:color="auto" w:fill="FEFEFE"/>
          <w:lang w:val="bg-BG"/>
        </w:rPr>
        <w:t xml:space="preserve">" е подаденото от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БЕНЕФИЦИЕНТА</w:t>
      </w:r>
      <w:r w:rsidRPr="00704B0C">
        <w:rPr>
          <w:szCs w:val="24"/>
          <w:shd w:val="clear" w:color="auto" w:fill="FEFEFE"/>
          <w:lang w:val="bg-BG"/>
        </w:rPr>
        <w:t xml:space="preserve"> на етапа на кандидатстването по мярката</w:t>
      </w:r>
      <w:r w:rsidR="00231297">
        <w:rPr>
          <w:szCs w:val="24"/>
          <w:shd w:val="clear" w:color="auto" w:fill="FEFEFE"/>
          <w:lang w:val="bg-BG"/>
        </w:rPr>
        <w:t>/ подмярка</w:t>
      </w:r>
      <w:r w:rsidRPr="00704B0C">
        <w:rPr>
          <w:szCs w:val="24"/>
          <w:shd w:val="clear" w:color="auto" w:fill="FEFEFE"/>
          <w:lang w:val="bg-BG"/>
        </w:rPr>
        <w:t xml:space="preserve"> и одобрено от </w:t>
      </w:r>
      <w:r w:rsidRPr="00704B0C">
        <w:rPr>
          <w:b/>
          <w:szCs w:val="24"/>
          <w:shd w:val="clear" w:color="auto" w:fill="FEFEFE"/>
          <w:lang w:val="bg-BG"/>
        </w:rPr>
        <w:t>ФОНДА</w:t>
      </w:r>
      <w:r w:rsidRPr="00704B0C">
        <w:rPr>
          <w:szCs w:val="24"/>
          <w:shd w:val="clear" w:color="auto" w:fill="FEFEFE"/>
          <w:lang w:val="bg-BG"/>
        </w:rPr>
        <w:t xml:space="preserve"> </w:t>
      </w:r>
      <w:r w:rsidR="00F015C4">
        <w:rPr>
          <w:szCs w:val="24"/>
          <w:shd w:val="clear" w:color="auto" w:fill="FEFEFE"/>
          <w:lang w:val="bg-BG"/>
        </w:rPr>
        <w:t>проектно предложение</w:t>
      </w:r>
      <w:r w:rsidRPr="00704B0C">
        <w:rPr>
          <w:szCs w:val="24"/>
          <w:shd w:val="clear" w:color="auto" w:fill="FEFEFE"/>
          <w:lang w:val="bg-BG"/>
        </w:rPr>
        <w:t xml:space="preserve">, заедно с всички изискуеми съгласно документи (включително представения и одобрен бизнес план), както и съвкупността от материални и нематериални активи и свързаните с тях разходи, заявени от </w:t>
      </w:r>
      <w:r w:rsidR="00F46649" w:rsidRPr="00704B0C">
        <w:rPr>
          <w:b/>
          <w:szCs w:val="24"/>
          <w:shd w:val="clear" w:color="auto" w:fill="FEFEFE"/>
          <w:lang w:val="bg-BG"/>
        </w:rPr>
        <w:t>БЕНЕФИЦИЕНТА</w:t>
      </w:r>
      <w:r w:rsidRPr="00704B0C">
        <w:rPr>
          <w:szCs w:val="24"/>
          <w:shd w:val="clear" w:color="auto" w:fill="FEFEFE"/>
          <w:lang w:val="bg-BG"/>
        </w:rPr>
        <w:t xml:space="preserve"> и допустими за финансиране по подмярка 6.3;</w:t>
      </w:r>
    </w:p>
    <w:p w:rsidR="007B2EB2" w:rsidRPr="00704B0C" w:rsidRDefault="00E12BD9" w:rsidP="007B2EB2">
      <w:pPr>
        <w:pStyle w:val="BodyTextIndent"/>
        <w:ind w:left="0" w:firstLine="708"/>
        <w:rPr>
          <w:szCs w:val="24"/>
          <w:shd w:val="clear" w:color="auto" w:fill="FEFEFE"/>
          <w:lang w:val="bg-BG"/>
        </w:rPr>
      </w:pPr>
      <w:r w:rsidRPr="00704B0C">
        <w:rPr>
          <w:szCs w:val="24"/>
          <w:shd w:val="clear" w:color="auto" w:fill="FEFEFE"/>
          <w:lang w:val="bg-BG"/>
        </w:rPr>
        <w:t>б</w:t>
      </w:r>
      <w:r w:rsidR="007B2EB2" w:rsidRPr="00704B0C">
        <w:rPr>
          <w:szCs w:val="24"/>
          <w:shd w:val="clear" w:color="auto" w:fill="FEFEFE"/>
          <w:lang w:val="bg-BG"/>
        </w:rPr>
        <w:t xml:space="preserve">) „контролна проверка” е </w:t>
      </w:r>
      <w:r w:rsidR="007B2EB2" w:rsidRPr="00704B0C">
        <w:rPr>
          <w:lang w:val="bg-BG"/>
        </w:rPr>
        <w:t xml:space="preserve">проверка въз основа на Регламент за изпълнение (ЕС) № 908/2014 на Комисията от 6 август 2014 г. за определяне на правила за прилагането на </w:t>
      </w:r>
      <w:hyperlink r:id="rId12" w:history="1">
        <w:r w:rsidR="007B2EB2" w:rsidRPr="00704B0C">
          <w:rPr>
            <w:rStyle w:val="Hyperlink"/>
            <w:color w:val="auto"/>
            <w:lang w:val="bg-BG"/>
          </w:rPr>
          <w:t>Регламент (ЕС) № 1306/2013</w:t>
        </w:r>
      </w:hyperlink>
      <w:r w:rsidR="007B2EB2" w:rsidRPr="00704B0C">
        <w:rPr>
          <w:lang w:val="bg-BG"/>
        </w:rPr>
        <w:t xml:space="preserve"> на Европейския парламент и на Съвета по отношение на разплащателните агенции и други органи, финансовото управление, уравняването на сметките, правилата за проверките, </w:t>
      </w:r>
      <w:proofErr w:type="spellStart"/>
      <w:r w:rsidR="007B2EB2" w:rsidRPr="00704B0C">
        <w:rPr>
          <w:lang w:val="bg-BG"/>
        </w:rPr>
        <w:t>обезпеченията</w:t>
      </w:r>
      <w:proofErr w:type="spellEnd"/>
      <w:r w:rsidR="007B2EB2" w:rsidRPr="00704B0C">
        <w:rPr>
          <w:lang w:val="bg-BG"/>
        </w:rPr>
        <w:t xml:space="preserve"> и прозрачността (ОВ, </w:t>
      </w:r>
      <w:r w:rsidR="007B2EB2" w:rsidRPr="00704B0C">
        <w:t>L</w:t>
      </w:r>
      <w:r w:rsidR="007B2EB2" w:rsidRPr="00704B0C">
        <w:rPr>
          <w:lang w:val="bg-BG"/>
        </w:rPr>
        <w:t xml:space="preserve"> 255/59 от 28 август 2014 г.).</w:t>
      </w:r>
    </w:p>
    <w:p w:rsidR="005B7D53" w:rsidRPr="008171C9" w:rsidRDefault="005B7D53" w:rsidP="005B7D53">
      <w:pPr>
        <w:spacing w:line="276" w:lineRule="auto"/>
        <w:ind w:firstLine="720"/>
        <w:jc w:val="both"/>
        <w:rPr>
          <w:sz w:val="24"/>
          <w:szCs w:val="24"/>
          <w:lang w:val="bg-BG"/>
        </w:rPr>
      </w:pPr>
      <w:r w:rsidRPr="008171C9">
        <w:rPr>
          <w:sz w:val="24"/>
          <w:szCs w:val="24"/>
          <w:lang w:val="bg-BG"/>
        </w:rPr>
        <w:t>(2) Настоящия договор прилага и значението на основни термини и дефиниции, установени в Насоките за кандидатстване.</w:t>
      </w:r>
    </w:p>
    <w:p w:rsidR="005B7D53" w:rsidRPr="008171C9" w:rsidRDefault="005B7D53" w:rsidP="005B7D53">
      <w:pPr>
        <w:spacing w:line="276" w:lineRule="auto"/>
        <w:ind w:firstLine="720"/>
        <w:jc w:val="both"/>
        <w:rPr>
          <w:snapToGrid w:val="0"/>
          <w:sz w:val="24"/>
          <w:szCs w:val="24"/>
          <w:lang w:val="bg-BG"/>
        </w:rPr>
      </w:pPr>
      <w:r w:rsidRPr="008171C9">
        <w:rPr>
          <w:b/>
          <w:sz w:val="24"/>
          <w:szCs w:val="24"/>
          <w:lang w:val="bg-BG"/>
        </w:rPr>
        <w:t xml:space="preserve">Чл. </w:t>
      </w:r>
      <w:r w:rsidR="00C20346" w:rsidRPr="008171C9">
        <w:rPr>
          <w:b/>
          <w:sz w:val="24"/>
          <w:szCs w:val="24"/>
          <w:lang w:val="bg-BG"/>
        </w:rPr>
        <w:t>2</w:t>
      </w:r>
      <w:r w:rsidR="00C20346">
        <w:rPr>
          <w:b/>
          <w:sz w:val="24"/>
          <w:szCs w:val="24"/>
          <w:lang w:val="bg-BG"/>
        </w:rPr>
        <w:t>6</w:t>
      </w:r>
      <w:r w:rsidRPr="008171C9">
        <w:rPr>
          <w:sz w:val="24"/>
          <w:szCs w:val="24"/>
          <w:lang w:val="bg-BG"/>
        </w:rPr>
        <w:t xml:space="preserve">. (1) Всички съобщения между страните по този договор се извършват писмено чрез изпращане на уведомление през ИСУН на електронния профил на </w:t>
      </w:r>
      <w:r w:rsidRPr="008171C9">
        <w:rPr>
          <w:b/>
          <w:caps/>
          <w:sz w:val="24"/>
          <w:szCs w:val="24"/>
          <w:shd w:val="clear" w:color="auto" w:fill="FEFEFE"/>
          <w:lang w:val="bg-BG"/>
        </w:rPr>
        <w:t>Бенефициента</w:t>
      </w:r>
      <w:r w:rsidRPr="008171C9">
        <w:rPr>
          <w:snapToGrid w:val="0"/>
          <w:sz w:val="24"/>
          <w:szCs w:val="24"/>
          <w:lang w:val="bg-BG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:rsidR="005B7D53" w:rsidRPr="008171C9" w:rsidRDefault="005B7D53" w:rsidP="005B7D53">
      <w:pPr>
        <w:tabs>
          <w:tab w:val="left" w:pos="-180"/>
        </w:tabs>
        <w:spacing w:line="276" w:lineRule="auto"/>
        <w:jc w:val="both"/>
        <w:rPr>
          <w:sz w:val="24"/>
          <w:szCs w:val="24"/>
          <w:lang w:val="bg-BG"/>
        </w:rPr>
      </w:pPr>
      <w:r w:rsidRPr="008171C9">
        <w:rPr>
          <w:sz w:val="24"/>
          <w:szCs w:val="24"/>
          <w:lang w:val="bg-BG"/>
        </w:rPr>
        <w:lastRenderedPageBreak/>
        <w:tab/>
        <w:t xml:space="preserve">(2) За дата на получаване на уведомлението се счита датата, на която същото е изпратено през системата.  </w:t>
      </w:r>
    </w:p>
    <w:p w:rsidR="005B7D53" w:rsidRPr="008171C9" w:rsidRDefault="005B7D53" w:rsidP="005B7D53">
      <w:pPr>
        <w:tabs>
          <w:tab w:val="left" w:pos="-180"/>
        </w:tabs>
        <w:spacing w:line="276" w:lineRule="auto"/>
        <w:jc w:val="both"/>
        <w:rPr>
          <w:sz w:val="24"/>
          <w:szCs w:val="24"/>
          <w:lang w:val="bg-BG"/>
        </w:rPr>
      </w:pPr>
      <w:r w:rsidRPr="008171C9">
        <w:rPr>
          <w:sz w:val="24"/>
          <w:szCs w:val="24"/>
          <w:lang w:val="bg-BG"/>
        </w:rPr>
        <w:tab/>
      </w:r>
      <w:r w:rsidRPr="008171C9">
        <w:rPr>
          <w:b/>
          <w:sz w:val="24"/>
          <w:szCs w:val="24"/>
          <w:lang w:val="bg-BG"/>
        </w:rPr>
        <w:t xml:space="preserve">Чл. </w:t>
      </w:r>
      <w:r w:rsidR="00C20346" w:rsidRPr="008171C9">
        <w:rPr>
          <w:b/>
          <w:sz w:val="24"/>
          <w:szCs w:val="24"/>
          <w:lang w:val="bg-BG"/>
        </w:rPr>
        <w:t>2</w:t>
      </w:r>
      <w:r w:rsidR="00C20346">
        <w:rPr>
          <w:b/>
          <w:sz w:val="24"/>
          <w:szCs w:val="24"/>
          <w:lang w:val="bg-BG"/>
        </w:rPr>
        <w:t>7</w:t>
      </w:r>
      <w:r w:rsidRPr="008171C9">
        <w:rPr>
          <w:sz w:val="24"/>
          <w:szCs w:val="24"/>
          <w:lang w:val="bg-BG"/>
        </w:rPr>
        <w:t xml:space="preserve">. </w:t>
      </w:r>
      <w:r w:rsidRPr="008171C9">
        <w:rPr>
          <w:b/>
          <w:caps/>
          <w:sz w:val="24"/>
          <w:szCs w:val="24"/>
          <w:shd w:val="clear" w:color="auto" w:fill="FEFEFE"/>
          <w:lang w:val="bg-BG"/>
        </w:rPr>
        <w:t>Бенефициентът</w:t>
      </w:r>
      <w:r w:rsidRPr="008171C9">
        <w:rPr>
          <w:sz w:val="24"/>
          <w:szCs w:val="24"/>
          <w:lang w:val="bg-BG"/>
        </w:rPr>
        <w:t xml:space="preserve"> посочва следната банкова сметка за извършване на плащанията по този договор:</w:t>
      </w:r>
    </w:p>
    <w:p w:rsidR="005B7D53" w:rsidRPr="008171C9" w:rsidRDefault="005B7D53" w:rsidP="005B7D53">
      <w:pPr>
        <w:tabs>
          <w:tab w:val="left" w:pos="-180"/>
        </w:tabs>
        <w:spacing w:line="276" w:lineRule="auto"/>
        <w:jc w:val="both"/>
        <w:rPr>
          <w:sz w:val="24"/>
          <w:szCs w:val="24"/>
          <w:lang w:val="bg-BG"/>
        </w:rPr>
      </w:pPr>
      <w:r w:rsidRPr="008171C9">
        <w:rPr>
          <w:sz w:val="24"/>
          <w:szCs w:val="24"/>
          <w:lang w:val="bg-BG"/>
        </w:rPr>
        <w:t>..................................................... (посочва се банката на Бенефициента)</w:t>
      </w:r>
    </w:p>
    <w:p w:rsidR="005B7D53" w:rsidRPr="008171C9" w:rsidRDefault="005B7D53" w:rsidP="005B7D53">
      <w:pPr>
        <w:tabs>
          <w:tab w:val="left" w:pos="-180"/>
        </w:tabs>
        <w:spacing w:line="276" w:lineRule="auto"/>
        <w:jc w:val="both"/>
        <w:rPr>
          <w:sz w:val="24"/>
          <w:szCs w:val="24"/>
          <w:lang w:val="bg-BG"/>
        </w:rPr>
      </w:pPr>
      <w:r w:rsidRPr="008171C9">
        <w:rPr>
          <w:sz w:val="24"/>
          <w:szCs w:val="24"/>
          <w:lang w:val="bg-BG"/>
        </w:rPr>
        <w:t xml:space="preserve">………………………………… (посочва се </w:t>
      </w:r>
      <w:r w:rsidRPr="00704B0C">
        <w:rPr>
          <w:sz w:val="24"/>
          <w:szCs w:val="24"/>
        </w:rPr>
        <w:t>BIC</w:t>
      </w:r>
      <w:r w:rsidRPr="008171C9">
        <w:rPr>
          <w:sz w:val="24"/>
          <w:szCs w:val="24"/>
          <w:lang w:val="bg-BG"/>
        </w:rPr>
        <w:t xml:space="preserve"> КОД)</w:t>
      </w:r>
    </w:p>
    <w:p w:rsidR="005B7D53" w:rsidRPr="008171C9" w:rsidRDefault="005B7D53" w:rsidP="005B7D53">
      <w:pPr>
        <w:tabs>
          <w:tab w:val="left" w:pos="-180"/>
        </w:tabs>
        <w:spacing w:line="276" w:lineRule="auto"/>
        <w:jc w:val="both"/>
        <w:rPr>
          <w:sz w:val="24"/>
          <w:szCs w:val="24"/>
          <w:lang w:val="bg-BG"/>
        </w:rPr>
      </w:pPr>
      <w:r w:rsidRPr="008171C9">
        <w:rPr>
          <w:sz w:val="24"/>
          <w:szCs w:val="24"/>
          <w:lang w:val="bg-BG"/>
        </w:rPr>
        <w:t xml:space="preserve">………………………………… (посочва се банковата сметка в левове - </w:t>
      </w:r>
      <w:r w:rsidRPr="00704B0C">
        <w:rPr>
          <w:sz w:val="24"/>
          <w:szCs w:val="24"/>
        </w:rPr>
        <w:t>IBAN</w:t>
      </w:r>
      <w:r w:rsidRPr="008171C9">
        <w:rPr>
          <w:sz w:val="24"/>
          <w:szCs w:val="24"/>
          <w:lang w:val="bg-BG"/>
        </w:rPr>
        <w:t>)</w:t>
      </w:r>
    </w:p>
    <w:p w:rsidR="005B7D53" w:rsidRPr="008171C9" w:rsidRDefault="005B7D53" w:rsidP="005B7D53">
      <w:pPr>
        <w:tabs>
          <w:tab w:val="left" w:pos="-180"/>
        </w:tabs>
        <w:spacing w:line="276" w:lineRule="auto"/>
        <w:jc w:val="both"/>
        <w:rPr>
          <w:sz w:val="24"/>
          <w:szCs w:val="24"/>
          <w:lang w:val="bg-BG"/>
        </w:rPr>
      </w:pPr>
      <w:r w:rsidRPr="008171C9">
        <w:rPr>
          <w:sz w:val="24"/>
          <w:szCs w:val="24"/>
          <w:lang w:val="bg-BG"/>
        </w:rPr>
        <w:tab/>
      </w:r>
      <w:r w:rsidRPr="008171C9">
        <w:rPr>
          <w:b/>
          <w:sz w:val="24"/>
          <w:szCs w:val="24"/>
          <w:lang w:val="bg-BG"/>
        </w:rPr>
        <w:t xml:space="preserve">Чл. </w:t>
      </w:r>
      <w:r w:rsidR="00C20346" w:rsidRPr="008171C9">
        <w:rPr>
          <w:b/>
          <w:sz w:val="24"/>
          <w:szCs w:val="24"/>
          <w:lang w:val="bg-BG"/>
        </w:rPr>
        <w:t>2</w:t>
      </w:r>
      <w:r w:rsidR="00C20346">
        <w:rPr>
          <w:b/>
          <w:sz w:val="24"/>
          <w:szCs w:val="24"/>
          <w:lang w:val="bg-BG"/>
        </w:rPr>
        <w:t>8</w:t>
      </w:r>
      <w:r w:rsidRPr="008171C9">
        <w:rPr>
          <w:sz w:val="24"/>
          <w:szCs w:val="24"/>
          <w:lang w:val="bg-BG"/>
        </w:rPr>
        <w:t xml:space="preserve">. Когато по повод изпълнението на настоящия договор Бенефициентът се представлява от упълномощено лице, упълномощаването следва да е въз основа на изрично нотариално заверено пълномощно.  </w:t>
      </w:r>
    </w:p>
    <w:p w:rsidR="005B7D53" w:rsidRPr="008171C9" w:rsidRDefault="005B7D53" w:rsidP="005B7D53">
      <w:pPr>
        <w:tabs>
          <w:tab w:val="left" w:pos="-180"/>
        </w:tabs>
        <w:spacing w:line="276" w:lineRule="auto"/>
        <w:jc w:val="both"/>
        <w:rPr>
          <w:snapToGrid w:val="0"/>
          <w:sz w:val="24"/>
          <w:szCs w:val="24"/>
          <w:lang w:val="bg-BG"/>
        </w:rPr>
      </w:pPr>
      <w:r w:rsidRPr="008171C9">
        <w:rPr>
          <w:b/>
          <w:sz w:val="24"/>
          <w:szCs w:val="24"/>
          <w:lang w:val="bg-BG"/>
        </w:rPr>
        <w:tab/>
        <w:t xml:space="preserve">Чл. </w:t>
      </w:r>
      <w:r w:rsidR="00C20346" w:rsidRPr="008171C9">
        <w:rPr>
          <w:b/>
          <w:sz w:val="24"/>
          <w:szCs w:val="24"/>
          <w:lang w:val="bg-BG"/>
        </w:rPr>
        <w:t>2</w:t>
      </w:r>
      <w:r w:rsidR="00C20346">
        <w:rPr>
          <w:b/>
          <w:sz w:val="24"/>
          <w:szCs w:val="24"/>
          <w:lang w:val="bg-BG"/>
        </w:rPr>
        <w:t>9</w:t>
      </w:r>
      <w:r w:rsidRPr="008171C9">
        <w:rPr>
          <w:b/>
          <w:sz w:val="24"/>
          <w:szCs w:val="24"/>
          <w:lang w:val="bg-BG"/>
        </w:rPr>
        <w:t xml:space="preserve">. </w:t>
      </w:r>
      <w:r w:rsidRPr="008171C9">
        <w:rPr>
          <w:snapToGrid w:val="0"/>
          <w:sz w:val="24"/>
          <w:szCs w:val="24"/>
          <w:lang w:val="bg-BG"/>
        </w:rPr>
        <w:t>Следните документи представляват приложения към този договор и са неразделна част от него:</w:t>
      </w:r>
    </w:p>
    <w:p w:rsidR="005B7D53" w:rsidRPr="008171C9" w:rsidRDefault="005B7D53" w:rsidP="005B7D53">
      <w:pPr>
        <w:spacing w:line="276" w:lineRule="auto"/>
        <w:ind w:firstLine="720"/>
        <w:jc w:val="both"/>
        <w:rPr>
          <w:snapToGrid w:val="0"/>
          <w:sz w:val="24"/>
          <w:szCs w:val="24"/>
          <w:lang w:val="bg-BG"/>
        </w:rPr>
      </w:pPr>
      <w:r w:rsidRPr="008171C9">
        <w:rPr>
          <w:snapToGrid w:val="0"/>
          <w:sz w:val="24"/>
          <w:szCs w:val="24"/>
          <w:lang w:val="bg-BG"/>
        </w:rPr>
        <w:t xml:space="preserve">  Приложение 1 - Списък на критериите за подбор, по които бенефициента е получил приоритет.</w:t>
      </w:r>
    </w:p>
    <w:p w:rsidR="005B7D53" w:rsidRPr="008171C9" w:rsidRDefault="005B7D53" w:rsidP="005B7D53">
      <w:pPr>
        <w:spacing w:line="276" w:lineRule="auto"/>
        <w:ind w:firstLine="720"/>
        <w:jc w:val="both"/>
        <w:rPr>
          <w:snapToGrid w:val="0"/>
          <w:sz w:val="24"/>
          <w:szCs w:val="24"/>
          <w:lang w:val="bg-BG"/>
        </w:rPr>
      </w:pPr>
      <w:r w:rsidRPr="008171C9">
        <w:rPr>
          <w:snapToGrid w:val="0"/>
          <w:sz w:val="24"/>
          <w:szCs w:val="24"/>
          <w:lang w:val="bg-BG"/>
        </w:rPr>
        <w:t>Приложение 2 - Таблица за инвестиции в дълготрайни материални и/или нематериални активи;</w:t>
      </w:r>
    </w:p>
    <w:p w:rsidR="005B7D53" w:rsidRPr="008171C9" w:rsidRDefault="005B7D53" w:rsidP="005B7D53">
      <w:pPr>
        <w:spacing w:line="276" w:lineRule="auto"/>
        <w:ind w:firstLine="720"/>
        <w:jc w:val="both"/>
        <w:rPr>
          <w:snapToGrid w:val="0"/>
          <w:sz w:val="24"/>
          <w:szCs w:val="24"/>
          <w:lang w:val="bg-BG"/>
        </w:rPr>
      </w:pPr>
      <w:r w:rsidRPr="008171C9">
        <w:rPr>
          <w:snapToGrid w:val="0"/>
          <w:sz w:val="24"/>
          <w:szCs w:val="24"/>
          <w:lang w:val="bg-BG"/>
        </w:rPr>
        <w:t>Приложение 3 - Таблица за специфични цели и резултати</w:t>
      </w:r>
      <w:r w:rsidRPr="008171C9">
        <w:rPr>
          <w:snapToGrid w:val="0"/>
          <w:sz w:val="24"/>
          <w:szCs w:val="24"/>
          <w:lang w:val="bg-BG"/>
        </w:rPr>
        <w:tab/>
        <w:t xml:space="preserve">  </w:t>
      </w:r>
    </w:p>
    <w:p w:rsidR="005B7D53" w:rsidRPr="00886B50" w:rsidRDefault="004F4081" w:rsidP="005B7D53">
      <w:pPr>
        <w:spacing w:line="276" w:lineRule="auto"/>
        <w:ind w:firstLine="720"/>
        <w:jc w:val="both"/>
        <w:rPr>
          <w:snapToGrid w:val="0"/>
          <w:sz w:val="24"/>
          <w:szCs w:val="24"/>
          <w:lang w:val="bg-BG"/>
        </w:rPr>
      </w:pPr>
      <w:r w:rsidRPr="00886B50">
        <w:rPr>
          <w:snapToGrid w:val="0"/>
          <w:sz w:val="24"/>
          <w:szCs w:val="24"/>
          <w:lang w:val="bg-BG"/>
        </w:rPr>
        <w:t xml:space="preserve">Приложение 4  - Формуляр за кандидатстване (№…….. в ИСУН, на електронен носител);  </w:t>
      </w:r>
    </w:p>
    <w:p w:rsidR="005B7D53" w:rsidRPr="00704B0C" w:rsidRDefault="005B7D53" w:rsidP="005B7D53">
      <w:pPr>
        <w:spacing w:line="276" w:lineRule="auto"/>
        <w:ind w:firstLine="720"/>
        <w:jc w:val="both"/>
        <w:rPr>
          <w:snapToGrid w:val="0"/>
          <w:sz w:val="24"/>
          <w:szCs w:val="24"/>
        </w:rPr>
      </w:pPr>
      <w:proofErr w:type="spellStart"/>
      <w:r w:rsidRPr="00704B0C">
        <w:rPr>
          <w:snapToGrid w:val="0"/>
          <w:sz w:val="24"/>
          <w:szCs w:val="24"/>
        </w:rPr>
        <w:t>Приложение</w:t>
      </w:r>
      <w:proofErr w:type="spellEnd"/>
      <w:r w:rsidRPr="00704B0C">
        <w:rPr>
          <w:snapToGrid w:val="0"/>
          <w:sz w:val="24"/>
          <w:szCs w:val="24"/>
        </w:rPr>
        <w:t xml:space="preserve"> 5 - </w:t>
      </w:r>
      <w:proofErr w:type="spellStart"/>
      <w:r w:rsidRPr="00704B0C">
        <w:rPr>
          <w:snapToGrid w:val="0"/>
          <w:sz w:val="24"/>
          <w:szCs w:val="24"/>
        </w:rPr>
        <w:t>Бизнес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план</w:t>
      </w:r>
      <w:proofErr w:type="spellEnd"/>
      <w:r w:rsidRPr="00704B0C">
        <w:rPr>
          <w:snapToGrid w:val="0"/>
          <w:sz w:val="24"/>
          <w:szCs w:val="24"/>
        </w:rPr>
        <w:t xml:space="preserve">.  </w:t>
      </w:r>
    </w:p>
    <w:p w:rsidR="005B7D53" w:rsidRPr="00704B0C" w:rsidRDefault="005B7D53" w:rsidP="005B7D53">
      <w:pPr>
        <w:spacing w:line="276" w:lineRule="auto"/>
        <w:ind w:firstLine="720"/>
        <w:jc w:val="both"/>
        <w:rPr>
          <w:sz w:val="24"/>
          <w:szCs w:val="24"/>
        </w:rPr>
      </w:pPr>
      <w:r w:rsidRPr="00704B0C">
        <w:rPr>
          <w:snapToGrid w:val="0"/>
          <w:sz w:val="24"/>
          <w:szCs w:val="24"/>
        </w:rPr>
        <w:t xml:space="preserve">  </w:t>
      </w:r>
      <w:proofErr w:type="spellStart"/>
      <w:r w:rsidRPr="00704B0C">
        <w:rPr>
          <w:snapToGrid w:val="0"/>
          <w:sz w:val="24"/>
          <w:szCs w:val="24"/>
        </w:rPr>
        <w:t>Настоящият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договор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влиза</w:t>
      </w:r>
      <w:proofErr w:type="spellEnd"/>
      <w:r w:rsidRPr="00704B0C">
        <w:rPr>
          <w:snapToGrid w:val="0"/>
          <w:sz w:val="24"/>
          <w:szCs w:val="24"/>
        </w:rPr>
        <w:t xml:space="preserve"> в </w:t>
      </w:r>
      <w:proofErr w:type="spellStart"/>
      <w:r w:rsidRPr="00704B0C">
        <w:rPr>
          <w:snapToGrid w:val="0"/>
          <w:sz w:val="24"/>
          <w:szCs w:val="24"/>
        </w:rPr>
        <w:t>сила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от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датата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на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подписването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му</w:t>
      </w:r>
      <w:proofErr w:type="spellEnd"/>
      <w:r w:rsidRPr="00704B0C">
        <w:rPr>
          <w:snapToGrid w:val="0"/>
          <w:sz w:val="24"/>
          <w:szCs w:val="24"/>
        </w:rPr>
        <w:t xml:space="preserve"> и е </w:t>
      </w:r>
      <w:proofErr w:type="spellStart"/>
      <w:r w:rsidRPr="00704B0C">
        <w:rPr>
          <w:snapToGrid w:val="0"/>
          <w:sz w:val="24"/>
          <w:szCs w:val="24"/>
        </w:rPr>
        <w:t>подписан</w:t>
      </w:r>
      <w:proofErr w:type="spellEnd"/>
      <w:r w:rsidRPr="00704B0C">
        <w:rPr>
          <w:snapToGrid w:val="0"/>
          <w:sz w:val="24"/>
          <w:szCs w:val="24"/>
        </w:rPr>
        <w:t xml:space="preserve"> в </w:t>
      </w:r>
      <w:proofErr w:type="spellStart"/>
      <w:r w:rsidRPr="00704B0C">
        <w:rPr>
          <w:snapToGrid w:val="0"/>
          <w:sz w:val="24"/>
          <w:szCs w:val="24"/>
        </w:rPr>
        <w:t>два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еднообразни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екземпляра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на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български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език</w:t>
      </w:r>
      <w:proofErr w:type="spellEnd"/>
      <w:proofErr w:type="gramStart"/>
      <w:r w:rsidRPr="00704B0C">
        <w:rPr>
          <w:snapToGrid w:val="0"/>
          <w:sz w:val="24"/>
          <w:szCs w:val="24"/>
        </w:rPr>
        <w:t xml:space="preserve">,  </w:t>
      </w:r>
      <w:proofErr w:type="spellStart"/>
      <w:r w:rsidRPr="00704B0C">
        <w:rPr>
          <w:snapToGrid w:val="0"/>
          <w:sz w:val="24"/>
          <w:szCs w:val="24"/>
        </w:rPr>
        <w:t>по</w:t>
      </w:r>
      <w:proofErr w:type="spellEnd"/>
      <w:proofErr w:type="gram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един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за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всяка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от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страните</w:t>
      </w:r>
      <w:proofErr w:type="spellEnd"/>
      <w:r w:rsidRPr="00704B0C">
        <w:rPr>
          <w:snapToGrid w:val="0"/>
          <w:sz w:val="24"/>
          <w:szCs w:val="24"/>
        </w:rPr>
        <w:t>.</w:t>
      </w:r>
    </w:p>
    <w:p w:rsidR="005B7D53" w:rsidRPr="00704B0C" w:rsidRDefault="005B7D53" w:rsidP="005B7D53">
      <w:pPr>
        <w:spacing w:line="276" w:lineRule="auto"/>
        <w:ind w:firstLine="720"/>
        <w:jc w:val="both"/>
        <w:rPr>
          <w:snapToGrid w:val="0"/>
          <w:sz w:val="24"/>
          <w:szCs w:val="24"/>
          <w:lang w:val="bg-BG"/>
        </w:rPr>
      </w:pPr>
      <w:r w:rsidRPr="00704B0C">
        <w:rPr>
          <w:snapToGrid w:val="0"/>
          <w:sz w:val="24"/>
          <w:szCs w:val="24"/>
        </w:rPr>
        <w:t xml:space="preserve">  С </w:t>
      </w:r>
      <w:proofErr w:type="spellStart"/>
      <w:r w:rsidRPr="00704B0C">
        <w:rPr>
          <w:snapToGrid w:val="0"/>
          <w:sz w:val="24"/>
          <w:szCs w:val="24"/>
        </w:rPr>
        <w:t>подписването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на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настоящия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договор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Бенефициентът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потвърждава</w:t>
      </w:r>
      <w:proofErr w:type="spellEnd"/>
      <w:r w:rsidRPr="00704B0C">
        <w:rPr>
          <w:snapToGrid w:val="0"/>
          <w:sz w:val="24"/>
          <w:szCs w:val="24"/>
        </w:rPr>
        <w:t xml:space="preserve">, </w:t>
      </w:r>
      <w:proofErr w:type="spellStart"/>
      <w:r w:rsidRPr="00704B0C">
        <w:rPr>
          <w:snapToGrid w:val="0"/>
          <w:sz w:val="24"/>
          <w:szCs w:val="24"/>
        </w:rPr>
        <w:t>че</w:t>
      </w:r>
      <w:proofErr w:type="spellEnd"/>
      <w:r w:rsidRPr="00704B0C">
        <w:rPr>
          <w:snapToGrid w:val="0"/>
          <w:sz w:val="24"/>
          <w:szCs w:val="24"/>
        </w:rPr>
        <w:t xml:space="preserve"> е </w:t>
      </w:r>
      <w:proofErr w:type="spellStart"/>
      <w:r w:rsidRPr="00704B0C">
        <w:rPr>
          <w:snapToGrid w:val="0"/>
          <w:sz w:val="24"/>
          <w:szCs w:val="24"/>
        </w:rPr>
        <w:t>запознат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със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съдържанието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на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договора</w:t>
      </w:r>
      <w:proofErr w:type="spellEnd"/>
      <w:r w:rsidRPr="00704B0C">
        <w:rPr>
          <w:snapToGrid w:val="0"/>
          <w:sz w:val="24"/>
          <w:szCs w:val="24"/>
        </w:rPr>
        <w:t xml:space="preserve"> и </w:t>
      </w:r>
      <w:proofErr w:type="spellStart"/>
      <w:r w:rsidRPr="00704B0C">
        <w:rPr>
          <w:snapToGrid w:val="0"/>
          <w:sz w:val="24"/>
          <w:szCs w:val="24"/>
        </w:rPr>
        <w:t>неговите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приложения</w:t>
      </w:r>
      <w:proofErr w:type="spellEnd"/>
      <w:r w:rsidRPr="00704B0C">
        <w:rPr>
          <w:snapToGrid w:val="0"/>
          <w:sz w:val="24"/>
          <w:szCs w:val="24"/>
        </w:rPr>
        <w:t xml:space="preserve"> и с </w:t>
      </w:r>
      <w:proofErr w:type="spellStart"/>
      <w:r w:rsidRPr="00704B0C">
        <w:rPr>
          <w:snapToGrid w:val="0"/>
          <w:sz w:val="24"/>
          <w:szCs w:val="24"/>
        </w:rPr>
        <w:t>Условията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за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изпълнение</w:t>
      </w:r>
      <w:proofErr w:type="spellEnd"/>
      <w:r w:rsidRPr="00704B0C">
        <w:rPr>
          <w:snapToGrid w:val="0"/>
          <w:sz w:val="24"/>
          <w:szCs w:val="24"/>
        </w:rPr>
        <w:t xml:space="preserve"> и </w:t>
      </w:r>
      <w:proofErr w:type="spellStart"/>
      <w:r w:rsidRPr="00704B0C">
        <w:rPr>
          <w:snapToGrid w:val="0"/>
          <w:sz w:val="24"/>
          <w:szCs w:val="24"/>
        </w:rPr>
        <w:t>ги</w:t>
      </w:r>
      <w:proofErr w:type="spellEnd"/>
      <w:r w:rsidRPr="00704B0C">
        <w:rPr>
          <w:snapToGrid w:val="0"/>
          <w:sz w:val="24"/>
          <w:szCs w:val="24"/>
        </w:rPr>
        <w:t xml:space="preserve"> </w:t>
      </w:r>
      <w:proofErr w:type="spellStart"/>
      <w:r w:rsidRPr="00704B0C">
        <w:rPr>
          <w:snapToGrid w:val="0"/>
          <w:sz w:val="24"/>
          <w:szCs w:val="24"/>
        </w:rPr>
        <w:t>приема</w:t>
      </w:r>
      <w:proofErr w:type="spellEnd"/>
      <w:r w:rsidRPr="00704B0C">
        <w:rPr>
          <w:snapToGrid w:val="0"/>
          <w:sz w:val="24"/>
          <w:szCs w:val="24"/>
        </w:rPr>
        <w:t xml:space="preserve">. </w:t>
      </w:r>
    </w:p>
    <w:p w:rsidR="005B7D53" w:rsidRPr="00704B0C" w:rsidRDefault="005B7D53" w:rsidP="005B7D53">
      <w:pPr>
        <w:spacing w:line="276" w:lineRule="auto"/>
        <w:ind w:firstLine="720"/>
        <w:jc w:val="both"/>
        <w:rPr>
          <w:snapToGrid w:val="0"/>
          <w:sz w:val="24"/>
          <w:szCs w:val="24"/>
          <w:lang w:val="bg-BG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5B7D53" w:rsidRPr="000E3A49" w:rsidTr="0056466C">
        <w:trPr>
          <w:trHeight w:val="2473"/>
        </w:trPr>
        <w:tc>
          <w:tcPr>
            <w:tcW w:w="4608" w:type="dxa"/>
          </w:tcPr>
          <w:p w:rsidR="005B7D53" w:rsidRPr="00704B0C" w:rsidRDefault="005B7D53" w:rsidP="0056466C">
            <w:pPr>
              <w:spacing w:line="276" w:lineRule="auto"/>
              <w:jc w:val="both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r w:rsidRPr="00704B0C">
              <w:rPr>
                <w:b/>
                <w:bCs/>
                <w:snapToGrid w:val="0"/>
                <w:sz w:val="24"/>
                <w:szCs w:val="24"/>
                <w:lang w:val="bg-BG"/>
              </w:rPr>
              <w:t xml:space="preserve">ИЗПЪЛНИТЕЛЕН ДИРЕКТОР НА </w:t>
            </w:r>
          </w:p>
          <w:p w:rsidR="005B7D53" w:rsidRPr="00704B0C" w:rsidRDefault="005B7D53" w:rsidP="0056466C">
            <w:pPr>
              <w:spacing w:line="276" w:lineRule="auto"/>
              <w:jc w:val="both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r w:rsidRPr="00704B0C">
              <w:rPr>
                <w:b/>
                <w:sz w:val="24"/>
                <w:szCs w:val="24"/>
                <w:lang w:val="bg-BG"/>
              </w:rPr>
              <w:t>ДЪРЖАВЕН ФОНД „ЗЕМЕДЕЛИЕ”</w:t>
            </w:r>
            <w:r w:rsidRPr="00704B0C">
              <w:rPr>
                <w:b/>
                <w:bCs/>
                <w:snapToGrid w:val="0"/>
                <w:sz w:val="24"/>
                <w:szCs w:val="24"/>
                <w:lang w:val="bg-BG"/>
              </w:rPr>
              <w:t>:</w:t>
            </w:r>
          </w:p>
          <w:p w:rsidR="005B7D53" w:rsidRPr="00704B0C" w:rsidRDefault="005B7D53" w:rsidP="0056466C">
            <w:pPr>
              <w:spacing w:line="276" w:lineRule="auto"/>
              <w:jc w:val="both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r w:rsidRPr="00704B0C">
              <w:rPr>
                <w:b/>
                <w:bCs/>
                <w:snapToGrid w:val="0"/>
                <w:sz w:val="24"/>
                <w:szCs w:val="24"/>
                <w:lang w:val="bg-BG"/>
              </w:rPr>
              <w:t>……………………………..</w:t>
            </w:r>
          </w:p>
          <w:p w:rsidR="005B7D53" w:rsidRPr="00704B0C" w:rsidRDefault="005B7D53" w:rsidP="0056466C">
            <w:pPr>
              <w:spacing w:line="276" w:lineRule="auto"/>
              <w:rPr>
                <w:i/>
                <w:iCs/>
                <w:snapToGrid w:val="0"/>
                <w:sz w:val="24"/>
                <w:szCs w:val="24"/>
                <w:lang w:val="bg-BG"/>
              </w:rPr>
            </w:pPr>
            <w:r w:rsidRPr="00704B0C">
              <w:rPr>
                <w:i/>
                <w:iCs/>
                <w:snapToGrid w:val="0"/>
                <w:sz w:val="24"/>
                <w:szCs w:val="24"/>
                <w:lang w:val="bg-BG"/>
              </w:rPr>
              <w:t>………………………………..</w:t>
            </w:r>
          </w:p>
          <w:p w:rsidR="005B7D53" w:rsidRPr="00704B0C" w:rsidRDefault="005B7D53" w:rsidP="0056466C">
            <w:pPr>
              <w:spacing w:line="276" w:lineRule="auto"/>
              <w:jc w:val="both"/>
              <w:rPr>
                <w:i/>
                <w:iCs/>
                <w:snapToGrid w:val="0"/>
                <w:sz w:val="24"/>
                <w:szCs w:val="24"/>
                <w:lang w:val="bg-BG"/>
              </w:rPr>
            </w:pPr>
            <w:r w:rsidRPr="00704B0C">
              <w:rPr>
                <w:i/>
                <w:iCs/>
                <w:snapToGrid w:val="0"/>
                <w:sz w:val="24"/>
                <w:szCs w:val="24"/>
                <w:lang w:val="bg-BG"/>
              </w:rPr>
              <w:t>(име, фамилия и длъжност)</w:t>
            </w:r>
          </w:p>
          <w:p w:rsidR="005B7D53" w:rsidRPr="00704B0C" w:rsidRDefault="005B7D53" w:rsidP="0056466C">
            <w:pPr>
              <w:spacing w:line="276" w:lineRule="auto"/>
              <w:jc w:val="both"/>
              <w:rPr>
                <w:i/>
                <w:iCs/>
                <w:snapToGrid w:val="0"/>
                <w:sz w:val="24"/>
                <w:szCs w:val="24"/>
                <w:lang w:val="bg-BG"/>
              </w:rPr>
            </w:pPr>
            <w:r w:rsidRPr="00704B0C">
              <w:rPr>
                <w:i/>
                <w:iCs/>
                <w:snapToGrid w:val="0"/>
                <w:sz w:val="24"/>
                <w:szCs w:val="24"/>
                <w:lang w:val="bg-BG"/>
              </w:rPr>
              <w:t xml:space="preserve">[подпис] </w:t>
            </w:r>
          </w:p>
          <w:p w:rsidR="005B7D53" w:rsidRPr="00704B0C" w:rsidRDefault="005B7D53" w:rsidP="0056466C">
            <w:pPr>
              <w:spacing w:line="276" w:lineRule="auto"/>
              <w:jc w:val="both"/>
              <w:rPr>
                <w:i/>
                <w:iCs/>
                <w:snapToGrid w:val="0"/>
                <w:sz w:val="24"/>
                <w:szCs w:val="24"/>
                <w:lang w:val="bg-BG"/>
              </w:rPr>
            </w:pPr>
            <w:r w:rsidRPr="00704B0C">
              <w:rPr>
                <w:i/>
                <w:iCs/>
                <w:snapToGrid w:val="0"/>
                <w:sz w:val="24"/>
                <w:szCs w:val="24"/>
                <w:lang w:val="bg-BG"/>
              </w:rPr>
              <w:t>Дата: ………………………. г.</w:t>
            </w:r>
          </w:p>
          <w:p w:rsidR="005B7D53" w:rsidRPr="00704B0C" w:rsidRDefault="005B7D53" w:rsidP="0056466C">
            <w:pPr>
              <w:spacing w:line="276" w:lineRule="auto"/>
              <w:jc w:val="both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</w:p>
          <w:p w:rsidR="005B7D53" w:rsidRPr="00704B0C" w:rsidRDefault="005B7D53" w:rsidP="0056466C">
            <w:pPr>
              <w:spacing w:line="276" w:lineRule="auto"/>
              <w:jc w:val="both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r w:rsidRPr="00704B0C">
              <w:rPr>
                <w:b/>
                <w:bCs/>
                <w:snapToGrid w:val="0"/>
                <w:sz w:val="24"/>
                <w:szCs w:val="24"/>
                <w:lang w:val="bg-BG"/>
              </w:rPr>
              <w:t>...................................................</w:t>
            </w:r>
          </w:p>
          <w:p w:rsidR="005B7D53" w:rsidRPr="00704B0C" w:rsidRDefault="005B7D53" w:rsidP="0056466C">
            <w:pPr>
              <w:spacing w:line="276" w:lineRule="auto"/>
              <w:jc w:val="both"/>
              <w:rPr>
                <w:snapToGrid w:val="0"/>
                <w:sz w:val="24"/>
                <w:szCs w:val="24"/>
                <w:lang w:val="bg-BG"/>
              </w:rPr>
            </w:pPr>
            <w:r w:rsidRPr="00704B0C">
              <w:rPr>
                <w:i/>
                <w:iCs/>
                <w:snapToGrid w:val="0"/>
                <w:sz w:val="24"/>
                <w:szCs w:val="24"/>
                <w:lang w:val="bg-BG"/>
              </w:rPr>
              <w:t>................................................</w:t>
            </w:r>
          </w:p>
          <w:p w:rsidR="005B7D53" w:rsidRPr="00704B0C" w:rsidRDefault="005B7D53" w:rsidP="0056466C">
            <w:pPr>
              <w:spacing w:line="276" w:lineRule="auto"/>
              <w:jc w:val="both"/>
              <w:rPr>
                <w:i/>
                <w:iCs/>
                <w:snapToGrid w:val="0"/>
                <w:sz w:val="24"/>
                <w:szCs w:val="24"/>
                <w:lang w:val="bg-BG"/>
              </w:rPr>
            </w:pPr>
            <w:r w:rsidRPr="00704B0C">
              <w:rPr>
                <w:i/>
                <w:iCs/>
                <w:snapToGrid w:val="0"/>
                <w:sz w:val="24"/>
                <w:szCs w:val="24"/>
                <w:lang w:val="bg-BG"/>
              </w:rPr>
              <w:t>(име, фамилия и длъжност на лице</w:t>
            </w:r>
          </w:p>
          <w:p w:rsidR="005B7D53" w:rsidRPr="00704B0C" w:rsidRDefault="005B7D53" w:rsidP="0056466C">
            <w:pPr>
              <w:spacing w:line="276" w:lineRule="auto"/>
              <w:jc w:val="both"/>
              <w:rPr>
                <w:i/>
                <w:iCs/>
                <w:snapToGrid w:val="0"/>
                <w:sz w:val="24"/>
                <w:szCs w:val="24"/>
                <w:lang w:val="bg-BG"/>
              </w:rPr>
            </w:pPr>
            <w:r w:rsidRPr="00704B0C">
              <w:rPr>
                <w:i/>
                <w:iCs/>
                <w:snapToGrid w:val="0"/>
                <w:sz w:val="24"/>
                <w:szCs w:val="24"/>
                <w:lang w:val="bg-BG"/>
              </w:rPr>
              <w:t xml:space="preserve">с право на втори подпис) </w:t>
            </w:r>
          </w:p>
          <w:p w:rsidR="005B7D53" w:rsidRPr="00704B0C" w:rsidRDefault="005B7D53" w:rsidP="0056466C">
            <w:pPr>
              <w:spacing w:line="276" w:lineRule="auto"/>
              <w:jc w:val="both"/>
              <w:rPr>
                <w:i/>
                <w:iCs/>
                <w:snapToGrid w:val="0"/>
                <w:sz w:val="24"/>
                <w:szCs w:val="24"/>
              </w:rPr>
            </w:pPr>
            <w:r w:rsidRPr="00704B0C">
              <w:rPr>
                <w:i/>
                <w:iCs/>
                <w:snapToGrid w:val="0"/>
                <w:sz w:val="24"/>
                <w:szCs w:val="24"/>
              </w:rPr>
              <w:t>[</w:t>
            </w:r>
            <w:proofErr w:type="spellStart"/>
            <w:r w:rsidRPr="00704B0C">
              <w:rPr>
                <w:i/>
                <w:iCs/>
                <w:snapToGrid w:val="0"/>
                <w:sz w:val="24"/>
                <w:szCs w:val="24"/>
              </w:rPr>
              <w:t>подпис</w:t>
            </w:r>
            <w:proofErr w:type="spellEnd"/>
            <w:r w:rsidRPr="00704B0C">
              <w:rPr>
                <w:i/>
                <w:iCs/>
                <w:snapToGrid w:val="0"/>
                <w:sz w:val="24"/>
                <w:szCs w:val="24"/>
              </w:rPr>
              <w:t>]</w:t>
            </w:r>
          </w:p>
          <w:p w:rsidR="005B7D53" w:rsidRPr="00704B0C" w:rsidRDefault="005B7D53" w:rsidP="0056466C">
            <w:pPr>
              <w:spacing w:line="276" w:lineRule="auto"/>
              <w:jc w:val="both"/>
              <w:rPr>
                <w:i/>
                <w:iCs/>
                <w:snapToGrid w:val="0"/>
                <w:sz w:val="24"/>
                <w:szCs w:val="24"/>
              </w:rPr>
            </w:pPr>
            <w:proofErr w:type="spellStart"/>
            <w:r w:rsidRPr="00704B0C">
              <w:rPr>
                <w:i/>
                <w:iCs/>
                <w:snapToGrid w:val="0"/>
                <w:sz w:val="24"/>
                <w:szCs w:val="24"/>
              </w:rPr>
              <w:t>Дата</w:t>
            </w:r>
            <w:proofErr w:type="spellEnd"/>
            <w:r w:rsidRPr="00704B0C">
              <w:rPr>
                <w:i/>
                <w:iCs/>
                <w:snapToGrid w:val="0"/>
                <w:sz w:val="24"/>
                <w:szCs w:val="24"/>
              </w:rPr>
              <w:t>: ………………………. г.</w:t>
            </w:r>
          </w:p>
        </w:tc>
        <w:tc>
          <w:tcPr>
            <w:tcW w:w="4498" w:type="dxa"/>
          </w:tcPr>
          <w:p w:rsidR="005B7D53" w:rsidRPr="00704B0C" w:rsidRDefault="005B7D53" w:rsidP="0056466C">
            <w:pPr>
              <w:spacing w:line="276" w:lineRule="auto"/>
              <w:jc w:val="both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704B0C">
              <w:rPr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704B0C">
              <w:rPr>
                <w:b/>
                <w:bCs/>
                <w:snapToGrid w:val="0"/>
                <w:sz w:val="24"/>
                <w:szCs w:val="24"/>
              </w:rPr>
              <w:t xml:space="preserve"> БЕНЕФИЦИЕНТА:</w:t>
            </w:r>
          </w:p>
          <w:p w:rsidR="005B7D53" w:rsidRPr="00704B0C" w:rsidRDefault="005B7D53" w:rsidP="0056466C">
            <w:pPr>
              <w:spacing w:line="276" w:lineRule="auto"/>
              <w:jc w:val="both"/>
              <w:rPr>
                <w:b/>
                <w:bCs/>
                <w:snapToGrid w:val="0"/>
                <w:sz w:val="24"/>
                <w:szCs w:val="24"/>
              </w:rPr>
            </w:pPr>
          </w:p>
          <w:p w:rsidR="005B7D53" w:rsidRPr="00704B0C" w:rsidRDefault="005B7D53" w:rsidP="0056466C">
            <w:pPr>
              <w:spacing w:line="276" w:lineRule="auto"/>
              <w:jc w:val="both"/>
              <w:rPr>
                <w:b/>
                <w:bCs/>
                <w:snapToGrid w:val="0"/>
                <w:sz w:val="24"/>
                <w:szCs w:val="24"/>
              </w:rPr>
            </w:pPr>
            <w:r w:rsidRPr="00704B0C">
              <w:rPr>
                <w:b/>
                <w:bCs/>
                <w:snapToGrid w:val="0"/>
                <w:sz w:val="24"/>
                <w:szCs w:val="24"/>
              </w:rPr>
              <w:t>……………………………</w:t>
            </w:r>
          </w:p>
          <w:p w:rsidR="005B7D53" w:rsidRPr="00704B0C" w:rsidRDefault="005B7D53" w:rsidP="0056466C">
            <w:pPr>
              <w:spacing w:line="276" w:lineRule="auto"/>
              <w:rPr>
                <w:i/>
                <w:iCs/>
                <w:snapToGrid w:val="0"/>
                <w:sz w:val="24"/>
                <w:szCs w:val="24"/>
              </w:rPr>
            </w:pPr>
            <w:r w:rsidRPr="00704B0C">
              <w:rPr>
                <w:i/>
                <w:iCs/>
                <w:snapToGrid w:val="0"/>
                <w:sz w:val="24"/>
                <w:szCs w:val="24"/>
              </w:rPr>
              <w:t>………………………………..</w:t>
            </w:r>
          </w:p>
          <w:p w:rsidR="005B7D53" w:rsidRPr="00704B0C" w:rsidRDefault="005B7D53" w:rsidP="0056466C">
            <w:pPr>
              <w:spacing w:line="276" w:lineRule="auto"/>
              <w:jc w:val="both"/>
              <w:rPr>
                <w:i/>
                <w:iCs/>
                <w:snapToGrid w:val="0"/>
                <w:sz w:val="24"/>
                <w:szCs w:val="24"/>
              </w:rPr>
            </w:pPr>
            <w:r w:rsidRPr="00704B0C">
              <w:rPr>
                <w:i/>
                <w:iCs/>
                <w:snapToGrid w:val="0"/>
                <w:sz w:val="24"/>
                <w:szCs w:val="24"/>
              </w:rPr>
              <w:t>(</w:t>
            </w:r>
            <w:proofErr w:type="spellStart"/>
            <w:r w:rsidRPr="00704B0C">
              <w:rPr>
                <w:i/>
                <w:iCs/>
                <w:snapToGrid w:val="0"/>
                <w:sz w:val="24"/>
                <w:szCs w:val="24"/>
              </w:rPr>
              <w:t>име</w:t>
            </w:r>
            <w:proofErr w:type="spellEnd"/>
            <w:r w:rsidRPr="00704B0C">
              <w:rPr>
                <w:i/>
                <w:i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704B0C">
              <w:rPr>
                <w:i/>
                <w:iCs/>
                <w:snapToGrid w:val="0"/>
                <w:sz w:val="24"/>
                <w:szCs w:val="24"/>
              </w:rPr>
              <w:t>фамилия</w:t>
            </w:r>
            <w:proofErr w:type="spellEnd"/>
            <w:r w:rsidRPr="00704B0C">
              <w:rPr>
                <w:i/>
                <w:iCs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704B0C">
              <w:rPr>
                <w:i/>
                <w:iCs/>
                <w:snapToGrid w:val="0"/>
                <w:sz w:val="24"/>
                <w:szCs w:val="24"/>
              </w:rPr>
              <w:t>длъжност</w:t>
            </w:r>
            <w:proofErr w:type="spellEnd"/>
            <w:r w:rsidRPr="00704B0C">
              <w:rPr>
                <w:i/>
                <w:iCs/>
                <w:snapToGrid w:val="0"/>
                <w:sz w:val="24"/>
                <w:szCs w:val="24"/>
              </w:rPr>
              <w:t>)</w:t>
            </w:r>
          </w:p>
          <w:p w:rsidR="005B7D53" w:rsidRPr="00704B0C" w:rsidRDefault="005B7D53" w:rsidP="0056466C">
            <w:pPr>
              <w:spacing w:before="120" w:line="276" w:lineRule="auto"/>
              <w:rPr>
                <w:i/>
                <w:iCs/>
                <w:snapToGrid w:val="0"/>
                <w:sz w:val="24"/>
                <w:szCs w:val="24"/>
              </w:rPr>
            </w:pPr>
            <w:r w:rsidRPr="00704B0C">
              <w:rPr>
                <w:i/>
                <w:iCs/>
                <w:snapToGrid w:val="0"/>
                <w:sz w:val="24"/>
                <w:szCs w:val="24"/>
              </w:rPr>
              <w:t>[</w:t>
            </w:r>
            <w:proofErr w:type="spellStart"/>
            <w:r w:rsidRPr="00704B0C">
              <w:rPr>
                <w:i/>
                <w:iCs/>
                <w:snapToGrid w:val="0"/>
                <w:sz w:val="24"/>
                <w:szCs w:val="24"/>
              </w:rPr>
              <w:t>подпис</w:t>
            </w:r>
            <w:proofErr w:type="spellEnd"/>
            <w:r w:rsidRPr="00704B0C">
              <w:rPr>
                <w:i/>
                <w:iCs/>
                <w:snapToGrid w:val="0"/>
                <w:sz w:val="24"/>
                <w:szCs w:val="24"/>
              </w:rPr>
              <w:t>]</w:t>
            </w:r>
          </w:p>
          <w:p w:rsidR="005B7D53" w:rsidRPr="00704B0C" w:rsidRDefault="005B7D53" w:rsidP="0056466C">
            <w:pPr>
              <w:spacing w:line="276" w:lineRule="auto"/>
              <w:jc w:val="both"/>
              <w:rPr>
                <w:i/>
                <w:iCs/>
                <w:snapToGrid w:val="0"/>
                <w:sz w:val="24"/>
                <w:szCs w:val="24"/>
              </w:rPr>
            </w:pPr>
            <w:proofErr w:type="spellStart"/>
            <w:r w:rsidRPr="00704B0C">
              <w:rPr>
                <w:i/>
                <w:iCs/>
                <w:snapToGrid w:val="0"/>
                <w:sz w:val="24"/>
                <w:szCs w:val="24"/>
              </w:rPr>
              <w:t>Дата</w:t>
            </w:r>
            <w:proofErr w:type="spellEnd"/>
            <w:r w:rsidRPr="00704B0C">
              <w:rPr>
                <w:i/>
                <w:iCs/>
                <w:snapToGrid w:val="0"/>
                <w:sz w:val="24"/>
                <w:szCs w:val="24"/>
              </w:rPr>
              <w:t>: ………………………. г.</w:t>
            </w:r>
          </w:p>
          <w:p w:rsidR="005B7D53" w:rsidRPr="00704B0C" w:rsidRDefault="005B7D53" w:rsidP="0056466C">
            <w:pPr>
              <w:spacing w:line="276" w:lineRule="auto"/>
              <w:jc w:val="both"/>
              <w:rPr>
                <w:b/>
                <w:bCs/>
                <w:snapToGrid w:val="0"/>
                <w:sz w:val="24"/>
                <w:szCs w:val="24"/>
              </w:rPr>
            </w:pPr>
          </w:p>
          <w:p w:rsidR="005B7D53" w:rsidRPr="00704B0C" w:rsidRDefault="005B7D53" w:rsidP="0056466C">
            <w:pPr>
              <w:spacing w:line="276" w:lineRule="auto"/>
              <w:jc w:val="both"/>
              <w:rPr>
                <w:b/>
                <w:bCs/>
                <w:snapToGrid w:val="0"/>
                <w:sz w:val="24"/>
                <w:szCs w:val="24"/>
              </w:rPr>
            </w:pPr>
            <w:r w:rsidRPr="00704B0C">
              <w:rPr>
                <w:b/>
                <w:bCs/>
                <w:snapToGrid w:val="0"/>
                <w:sz w:val="24"/>
                <w:szCs w:val="24"/>
              </w:rPr>
              <w:t>.................................................</w:t>
            </w:r>
          </w:p>
          <w:p w:rsidR="005B7D53" w:rsidRPr="00704B0C" w:rsidRDefault="005B7D53" w:rsidP="0056466C">
            <w:pPr>
              <w:spacing w:line="276" w:lineRule="auto"/>
              <w:jc w:val="both"/>
              <w:rPr>
                <w:snapToGrid w:val="0"/>
                <w:sz w:val="24"/>
                <w:szCs w:val="24"/>
              </w:rPr>
            </w:pPr>
            <w:r w:rsidRPr="00704B0C">
              <w:rPr>
                <w:i/>
                <w:iCs/>
                <w:snapToGrid w:val="0"/>
                <w:sz w:val="24"/>
                <w:szCs w:val="24"/>
              </w:rPr>
              <w:t>................................................</w:t>
            </w:r>
          </w:p>
          <w:p w:rsidR="005B7D53" w:rsidRPr="00704B0C" w:rsidRDefault="005B7D53" w:rsidP="0056466C">
            <w:pPr>
              <w:spacing w:line="276" w:lineRule="auto"/>
              <w:jc w:val="both"/>
              <w:rPr>
                <w:i/>
                <w:iCs/>
                <w:snapToGrid w:val="0"/>
                <w:sz w:val="24"/>
                <w:szCs w:val="24"/>
              </w:rPr>
            </w:pPr>
            <w:r w:rsidRPr="00704B0C">
              <w:rPr>
                <w:i/>
                <w:iCs/>
                <w:snapToGrid w:val="0"/>
                <w:sz w:val="24"/>
                <w:szCs w:val="24"/>
              </w:rPr>
              <w:t>(</w:t>
            </w:r>
            <w:proofErr w:type="spellStart"/>
            <w:r w:rsidRPr="00704B0C">
              <w:rPr>
                <w:i/>
                <w:iCs/>
                <w:snapToGrid w:val="0"/>
                <w:sz w:val="24"/>
                <w:szCs w:val="24"/>
              </w:rPr>
              <w:t>име</w:t>
            </w:r>
            <w:proofErr w:type="spellEnd"/>
            <w:r w:rsidRPr="00704B0C">
              <w:rPr>
                <w:i/>
                <w:i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704B0C">
              <w:rPr>
                <w:i/>
                <w:iCs/>
                <w:snapToGrid w:val="0"/>
                <w:sz w:val="24"/>
                <w:szCs w:val="24"/>
              </w:rPr>
              <w:t>фамилия</w:t>
            </w:r>
            <w:proofErr w:type="spellEnd"/>
            <w:r w:rsidRPr="00704B0C">
              <w:rPr>
                <w:i/>
                <w:iCs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704B0C">
              <w:rPr>
                <w:i/>
                <w:iCs/>
                <w:snapToGrid w:val="0"/>
                <w:sz w:val="24"/>
                <w:szCs w:val="24"/>
              </w:rPr>
              <w:t>длъжност</w:t>
            </w:r>
            <w:proofErr w:type="spellEnd"/>
            <w:r w:rsidRPr="00704B0C">
              <w:rPr>
                <w:i/>
                <w:i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04B0C">
              <w:rPr>
                <w:i/>
                <w:iCs/>
                <w:snapToGrid w:val="0"/>
                <w:sz w:val="24"/>
                <w:szCs w:val="24"/>
              </w:rPr>
              <w:t>на</w:t>
            </w:r>
            <w:proofErr w:type="spellEnd"/>
            <w:r w:rsidRPr="00704B0C">
              <w:rPr>
                <w:i/>
                <w:i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04B0C">
              <w:rPr>
                <w:i/>
                <w:iCs/>
                <w:snapToGrid w:val="0"/>
                <w:sz w:val="24"/>
                <w:szCs w:val="24"/>
              </w:rPr>
              <w:t>лице</w:t>
            </w:r>
            <w:proofErr w:type="spellEnd"/>
          </w:p>
          <w:p w:rsidR="005B7D53" w:rsidRPr="00704B0C" w:rsidRDefault="005B7D53" w:rsidP="0056466C">
            <w:pPr>
              <w:spacing w:line="276" w:lineRule="auto"/>
              <w:jc w:val="both"/>
              <w:rPr>
                <w:i/>
                <w:iCs/>
                <w:snapToGrid w:val="0"/>
                <w:sz w:val="24"/>
                <w:szCs w:val="24"/>
              </w:rPr>
            </w:pPr>
            <w:r w:rsidRPr="00704B0C">
              <w:rPr>
                <w:i/>
                <w:iCs/>
                <w:snapToGrid w:val="0"/>
                <w:sz w:val="24"/>
                <w:szCs w:val="24"/>
              </w:rPr>
              <w:t xml:space="preserve">с </w:t>
            </w:r>
            <w:proofErr w:type="spellStart"/>
            <w:r w:rsidRPr="00704B0C">
              <w:rPr>
                <w:i/>
                <w:iCs/>
                <w:snapToGrid w:val="0"/>
                <w:sz w:val="24"/>
                <w:szCs w:val="24"/>
              </w:rPr>
              <w:t>право</w:t>
            </w:r>
            <w:proofErr w:type="spellEnd"/>
            <w:r w:rsidRPr="00704B0C">
              <w:rPr>
                <w:i/>
                <w:i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04B0C">
              <w:rPr>
                <w:i/>
                <w:iCs/>
                <w:snapToGrid w:val="0"/>
                <w:sz w:val="24"/>
                <w:szCs w:val="24"/>
              </w:rPr>
              <w:t>на</w:t>
            </w:r>
            <w:proofErr w:type="spellEnd"/>
            <w:r w:rsidRPr="00704B0C">
              <w:rPr>
                <w:i/>
                <w:i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04B0C">
              <w:rPr>
                <w:i/>
                <w:iCs/>
                <w:snapToGrid w:val="0"/>
                <w:sz w:val="24"/>
                <w:szCs w:val="24"/>
              </w:rPr>
              <w:t>втори</w:t>
            </w:r>
            <w:proofErr w:type="spellEnd"/>
            <w:r w:rsidRPr="00704B0C">
              <w:rPr>
                <w:i/>
                <w:i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04B0C">
              <w:rPr>
                <w:i/>
                <w:iCs/>
                <w:snapToGrid w:val="0"/>
                <w:sz w:val="24"/>
                <w:szCs w:val="24"/>
              </w:rPr>
              <w:t>подпис</w:t>
            </w:r>
            <w:proofErr w:type="spellEnd"/>
            <w:r w:rsidRPr="00704B0C">
              <w:rPr>
                <w:i/>
                <w:iCs/>
                <w:snapToGrid w:val="0"/>
                <w:sz w:val="24"/>
                <w:szCs w:val="24"/>
              </w:rPr>
              <w:t xml:space="preserve"> – </w:t>
            </w:r>
            <w:proofErr w:type="spellStart"/>
            <w:r w:rsidRPr="00704B0C">
              <w:rPr>
                <w:i/>
                <w:iCs/>
                <w:snapToGrid w:val="0"/>
                <w:sz w:val="24"/>
                <w:szCs w:val="24"/>
              </w:rPr>
              <w:t>ако</w:t>
            </w:r>
            <w:proofErr w:type="spellEnd"/>
            <w:r w:rsidRPr="00704B0C">
              <w:rPr>
                <w:i/>
                <w:iCs/>
                <w:snapToGrid w:val="0"/>
                <w:sz w:val="24"/>
                <w:szCs w:val="24"/>
              </w:rPr>
              <w:t xml:space="preserve"> е </w:t>
            </w:r>
            <w:proofErr w:type="spellStart"/>
            <w:r w:rsidRPr="00704B0C">
              <w:rPr>
                <w:i/>
                <w:iCs/>
                <w:snapToGrid w:val="0"/>
                <w:sz w:val="24"/>
                <w:szCs w:val="24"/>
              </w:rPr>
              <w:t>приложимо</w:t>
            </w:r>
            <w:proofErr w:type="spellEnd"/>
            <w:r w:rsidRPr="00704B0C">
              <w:rPr>
                <w:i/>
                <w:iCs/>
                <w:snapToGrid w:val="0"/>
                <w:sz w:val="24"/>
                <w:szCs w:val="24"/>
              </w:rPr>
              <w:t>)</w:t>
            </w:r>
          </w:p>
          <w:p w:rsidR="005B7D53" w:rsidRPr="00704B0C" w:rsidRDefault="005B7D53" w:rsidP="0056466C">
            <w:pPr>
              <w:spacing w:line="276" w:lineRule="auto"/>
              <w:jc w:val="both"/>
              <w:rPr>
                <w:i/>
                <w:iCs/>
                <w:snapToGrid w:val="0"/>
                <w:sz w:val="24"/>
                <w:szCs w:val="24"/>
              </w:rPr>
            </w:pPr>
            <w:r w:rsidRPr="00704B0C">
              <w:rPr>
                <w:i/>
                <w:iCs/>
                <w:snapToGrid w:val="0"/>
                <w:sz w:val="24"/>
                <w:szCs w:val="24"/>
              </w:rPr>
              <w:t>[</w:t>
            </w:r>
            <w:proofErr w:type="spellStart"/>
            <w:r w:rsidRPr="00704B0C">
              <w:rPr>
                <w:i/>
                <w:iCs/>
                <w:snapToGrid w:val="0"/>
                <w:sz w:val="24"/>
                <w:szCs w:val="24"/>
              </w:rPr>
              <w:t>подпис</w:t>
            </w:r>
            <w:proofErr w:type="spellEnd"/>
            <w:r w:rsidRPr="00704B0C">
              <w:rPr>
                <w:i/>
                <w:iCs/>
                <w:snapToGrid w:val="0"/>
                <w:sz w:val="24"/>
                <w:szCs w:val="24"/>
              </w:rPr>
              <w:t>]</w:t>
            </w:r>
          </w:p>
          <w:p w:rsidR="005B7D53" w:rsidRPr="000E3A49" w:rsidRDefault="005B7D53" w:rsidP="0056466C">
            <w:pPr>
              <w:spacing w:line="276" w:lineRule="auto"/>
              <w:jc w:val="both"/>
              <w:rPr>
                <w:i/>
                <w:iCs/>
                <w:snapToGrid w:val="0"/>
                <w:sz w:val="24"/>
                <w:szCs w:val="24"/>
              </w:rPr>
            </w:pPr>
            <w:proofErr w:type="spellStart"/>
            <w:r w:rsidRPr="00704B0C">
              <w:rPr>
                <w:i/>
                <w:iCs/>
                <w:snapToGrid w:val="0"/>
                <w:sz w:val="24"/>
                <w:szCs w:val="24"/>
              </w:rPr>
              <w:t>Дата</w:t>
            </w:r>
            <w:proofErr w:type="spellEnd"/>
            <w:r w:rsidRPr="00704B0C">
              <w:rPr>
                <w:i/>
                <w:iCs/>
                <w:snapToGrid w:val="0"/>
                <w:sz w:val="24"/>
                <w:szCs w:val="24"/>
              </w:rPr>
              <w:t>: ………………………. г.</w:t>
            </w:r>
          </w:p>
        </w:tc>
      </w:tr>
    </w:tbl>
    <w:p w:rsidR="007B2EB2" w:rsidRPr="00F11B11" w:rsidRDefault="007B2EB2" w:rsidP="007B2EB2">
      <w:pPr>
        <w:pStyle w:val="BodyText"/>
        <w:tabs>
          <w:tab w:val="center" w:pos="0"/>
        </w:tabs>
        <w:ind w:firstLine="709"/>
      </w:pPr>
    </w:p>
    <w:p w:rsidR="007B2EB2" w:rsidRPr="00F11B11" w:rsidRDefault="007B2EB2" w:rsidP="007B2EB2">
      <w:pPr>
        <w:pStyle w:val="BodyText"/>
        <w:tabs>
          <w:tab w:val="center" w:pos="0"/>
        </w:tabs>
      </w:pPr>
    </w:p>
    <w:p w:rsidR="007B2EB2" w:rsidRPr="00F11B11" w:rsidRDefault="007B2EB2" w:rsidP="007B2EB2">
      <w:pPr>
        <w:pStyle w:val="BodyText"/>
        <w:tabs>
          <w:tab w:val="center" w:pos="0"/>
        </w:tabs>
        <w:jc w:val="center"/>
        <w:rPr>
          <w:b/>
        </w:rPr>
      </w:pPr>
    </w:p>
    <w:p w:rsidR="00B767EE" w:rsidRDefault="007B2EB2" w:rsidP="005C6CF5">
      <w:pPr>
        <w:pStyle w:val="BodyText"/>
        <w:tabs>
          <w:tab w:val="center" w:pos="0"/>
        </w:tabs>
      </w:pPr>
      <w:r w:rsidRPr="00F11B11">
        <w:tab/>
      </w:r>
      <w:bookmarkStart w:id="4" w:name="to_paragraph_id3791046"/>
      <w:bookmarkStart w:id="5" w:name="to_paragraph_id24389973"/>
      <w:bookmarkEnd w:id="4"/>
      <w:bookmarkEnd w:id="5"/>
    </w:p>
    <w:sectPr w:rsidR="00B767EE" w:rsidSect="00A57596">
      <w:headerReference w:type="default" r:id="rId13"/>
      <w:footerReference w:type="default" r:id="rId14"/>
      <w:pgSz w:w="12240" w:h="15840"/>
      <w:pgMar w:top="1134" w:right="900" w:bottom="851" w:left="1418" w:header="709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4AE13C1" w15:done="0"/>
  <w15:commentEx w15:paraId="14A9FF5E" w15:done="0"/>
  <w15:commentEx w15:paraId="58B66D86" w15:done="0"/>
  <w15:commentEx w15:paraId="6994863E" w15:done="0"/>
  <w15:commentEx w15:paraId="01EEED31" w15:done="0"/>
  <w15:commentEx w15:paraId="460E1D29" w15:done="0"/>
  <w15:commentEx w15:paraId="268175C1" w15:done="0"/>
  <w15:commentEx w15:paraId="4F8F3F02" w15:done="0"/>
  <w15:commentEx w15:paraId="45711E05" w15:done="0"/>
  <w15:commentEx w15:paraId="30A3A5B4" w15:done="0"/>
  <w15:commentEx w15:paraId="1118B1A7" w15:done="0"/>
  <w15:commentEx w15:paraId="7B63FD2D" w15:done="0"/>
  <w15:commentEx w15:paraId="45F49950" w15:done="0"/>
  <w15:commentEx w15:paraId="3C562F7C" w15:done="0"/>
  <w15:commentEx w15:paraId="53AA768A" w15:done="0"/>
  <w15:commentEx w15:paraId="4D927C3A" w15:done="0"/>
  <w15:commentEx w15:paraId="43D13193" w15:paraIdParent="4D927C3A" w15:done="0"/>
  <w15:commentEx w15:paraId="07B48CB9" w15:done="0"/>
  <w15:commentEx w15:paraId="34874BE8" w15:done="0"/>
  <w15:commentEx w15:paraId="4577CDAF" w15:done="0"/>
  <w15:commentEx w15:paraId="201A9A94" w15:done="0"/>
  <w15:commentEx w15:paraId="3941BC66" w15:paraIdParent="201A9A94" w15:done="0"/>
  <w15:commentEx w15:paraId="37A8D7BD" w15:done="0"/>
  <w15:commentEx w15:paraId="63693B6F" w15:done="0"/>
  <w15:commentEx w15:paraId="5719FFFE" w15:done="0"/>
  <w15:commentEx w15:paraId="1B7E97FB" w15:done="0"/>
  <w15:commentEx w15:paraId="0F91700F" w15:paraIdParent="1B7E97FB" w15:done="0"/>
  <w15:commentEx w15:paraId="62993074" w15:done="0"/>
  <w15:commentEx w15:paraId="29E4BBCB" w15:done="0"/>
  <w15:commentEx w15:paraId="47051291" w15:done="0"/>
  <w15:commentEx w15:paraId="3D775004" w15:done="0"/>
  <w15:commentEx w15:paraId="09C7CA4A" w15:done="0"/>
  <w15:commentEx w15:paraId="50A83679" w15:done="0"/>
  <w15:commentEx w15:paraId="603EA5A2" w15:done="0"/>
  <w15:commentEx w15:paraId="7BCB1C9E" w15:done="0"/>
  <w15:commentEx w15:paraId="3A15DE8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D95" w:rsidRDefault="00725D95" w:rsidP="00453480">
      <w:r>
        <w:separator/>
      </w:r>
    </w:p>
  </w:endnote>
  <w:endnote w:type="continuationSeparator" w:id="0">
    <w:p w:rsidR="00725D95" w:rsidRDefault="00725D95" w:rsidP="00453480">
      <w:r>
        <w:continuationSeparator/>
      </w:r>
    </w:p>
  </w:endnote>
  <w:endnote w:type="continuationNotice" w:id="1">
    <w:p w:rsidR="00725D95" w:rsidRDefault="00725D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297" w:rsidRDefault="002312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D95" w:rsidRDefault="00725D95" w:rsidP="00453480">
      <w:r>
        <w:separator/>
      </w:r>
    </w:p>
  </w:footnote>
  <w:footnote w:type="continuationSeparator" w:id="0">
    <w:p w:rsidR="00725D95" w:rsidRDefault="00725D95" w:rsidP="00453480">
      <w:r>
        <w:continuationSeparator/>
      </w:r>
    </w:p>
  </w:footnote>
  <w:footnote w:type="continuationNotice" w:id="1">
    <w:p w:rsidR="00725D95" w:rsidRDefault="00725D95"/>
  </w:footnote>
  <w:footnote w:id="2">
    <w:p w:rsidR="00FA5EF5" w:rsidRPr="00B7662E" w:rsidRDefault="00FA5EF5" w:rsidP="00F46649">
      <w:pPr>
        <w:pStyle w:val="FootnoteText"/>
      </w:pPr>
      <w:r>
        <w:rPr>
          <w:rStyle w:val="FootnoteReference"/>
          <w:lang w:val="bg-BG"/>
        </w:rPr>
        <w:t>*</w:t>
      </w:r>
      <w:r>
        <w:t xml:space="preserve"> </w:t>
      </w:r>
      <w:proofErr w:type="spellStart"/>
      <w:r>
        <w:t>Към</w:t>
      </w:r>
      <w:proofErr w:type="spellEnd"/>
      <w:r>
        <w:t xml:space="preserve"> </w:t>
      </w:r>
      <w:proofErr w:type="spellStart"/>
      <w:r>
        <w:t>Условията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изпълнение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 w:rsidRPr="00B71FC8">
        <w:t>Процедура</w:t>
      </w:r>
      <w:proofErr w:type="spellEnd"/>
      <w:r>
        <w:rPr>
          <w:color w:val="FF0000"/>
        </w:rPr>
        <w:t>……………………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297" w:rsidRDefault="002312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4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5">
    <w:nsid w:val="5F7B4A6D"/>
    <w:multiLevelType w:val="hybridMultilevel"/>
    <w:tmpl w:val="FCFE1EC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iana Ventseslavova Nikolova">
    <w15:presenceInfo w15:providerId="None" w15:userId="Mariana Ventseslavova Nikol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EB2"/>
    <w:rsid w:val="00002484"/>
    <w:rsid w:val="00013395"/>
    <w:rsid w:val="000176B3"/>
    <w:rsid w:val="00022316"/>
    <w:rsid w:val="00022E62"/>
    <w:rsid w:val="00023E74"/>
    <w:rsid w:val="0002525A"/>
    <w:rsid w:val="00027065"/>
    <w:rsid w:val="00030524"/>
    <w:rsid w:val="00030955"/>
    <w:rsid w:val="00030CAA"/>
    <w:rsid w:val="00041D88"/>
    <w:rsid w:val="00051481"/>
    <w:rsid w:val="00052E2D"/>
    <w:rsid w:val="00054206"/>
    <w:rsid w:val="00057484"/>
    <w:rsid w:val="00064F6B"/>
    <w:rsid w:val="0006553C"/>
    <w:rsid w:val="00072C1E"/>
    <w:rsid w:val="00077E2A"/>
    <w:rsid w:val="00085B58"/>
    <w:rsid w:val="000900B9"/>
    <w:rsid w:val="0009126C"/>
    <w:rsid w:val="00091F3D"/>
    <w:rsid w:val="00093FAB"/>
    <w:rsid w:val="0009469F"/>
    <w:rsid w:val="00097DCE"/>
    <w:rsid w:val="000A6825"/>
    <w:rsid w:val="000A6CB9"/>
    <w:rsid w:val="000B182D"/>
    <w:rsid w:val="000B35CB"/>
    <w:rsid w:val="000B71DB"/>
    <w:rsid w:val="000C21CB"/>
    <w:rsid w:val="000C6722"/>
    <w:rsid w:val="000D000F"/>
    <w:rsid w:val="000D3BC4"/>
    <w:rsid w:val="000D4ED9"/>
    <w:rsid w:val="000E3A49"/>
    <w:rsid w:val="000E4E23"/>
    <w:rsid w:val="000E6422"/>
    <w:rsid w:val="000F00F0"/>
    <w:rsid w:val="000F1D55"/>
    <w:rsid w:val="000F210C"/>
    <w:rsid w:val="000F43F5"/>
    <w:rsid w:val="00104F9E"/>
    <w:rsid w:val="00105527"/>
    <w:rsid w:val="00112D29"/>
    <w:rsid w:val="00115808"/>
    <w:rsid w:val="00117BA6"/>
    <w:rsid w:val="0012708E"/>
    <w:rsid w:val="001364BF"/>
    <w:rsid w:val="0013676B"/>
    <w:rsid w:val="001418FF"/>
    <w:rsid w:val="00143004"/>
    <w:rsid w:val="00156EC3"/>
    <w:rsid w:val="00157831"/>
    <w:rsid w:val="001617BB"/>
    <w:rsid w:val="00166A25"/>
    <w:rsid w:val="001707D2"/>
    <w:rsid w:val="00174FAF"/>
    <w:rsid w:val="00177533"/>
    <w:rsid w:val="0018248D"/>
    <w:rsid w:val="0018649F"/>
    <w:rsid w:val="00195C5F"/>
    <w:rsid w:val="001A0F4F"/>
    <w:rsid w:val="001A17D5"/>
    <w:rsid w:val="001A2ABF"/>
    <w:rsid w:val="001A33E9"/>
    <w:rsid w:val="001B2F42"/>
    <w:rsid w:val="001B3D8C"/>
    <w:rsid w:val="001B4B03"/>
    <w:rsid w:val="001D0194"/>
    <w:rsid w:val="001D255A"/>
    <w:rsid w:val="001D3C58"/>
    <w:rsid w:val="001D4361"/>
    <w:rsid w:val="001D4538"/>
    <w:rsid w:val="001D5B19"/>
    <w:rsid w:val="001E39A0"/>
    <w:rsid w:val="001E4203"/>
    <w:rsid w:val="001E4C1C"/>
    <w:rsid w:val="001F2388"/>
    <w:rsid w:val="001F54A3"/>
    <w:rsid w:val="00203D40"/>
    <w:rsid w:val="00210924"/>
    <w:rsid w:val="002251B2"/>
    <w:rsid w:val="00226A62"/>
    <w:rsid w:val="00231297"/>
    <w:rsid w:val="002354E4"/>
    <w:rsid w:val="00235902"/>
    <w:rsid w:val="002372D9"/>
    <w:rsid w:val="00240DCF"/>
    <w:rsid w:val="00244430"/>
    <w:rsid w:val="00245DEA"/>
    <w:rsid w:val="00251904"/>
    <w:rsid w:val="0025330B"/>
    <w:rsid w:val="002623CF"/>
    <w:rsid w:val="002649D7"/>
    <w:rsid w:val="00275DFA"/>
    <w:rsid w:val="002777C0"/>
    <w:rsid w:val="002811F9"/>
    <w:rsid w:val="00291013"/>
    <w:rsid w:val="00293D41"/>
    <w:rsid w:val="002943B7"/>
    <w:rsid w:val="00294FEF"/>
    <w:rsid w:val="00296A97"/>
    <w:rsid w:val="002A4ECE"/>
    <w:rsid w:val="002A624D"/>
    <w:rsid w:val="002B18F5"/>
    <w:rsid w:val="002B3067"/>
    <w:rsid w:val="002B73D3"/>
    <w:rsid w:val="002C0F86"/>
    <w:rsid w:val="002C3840"/>
    <w:rsid w:val="002C3886"/>
    <w:rsid w:val="002C7DCC"/>
    <w:rsid w:val="002D26B4"/>
    <w:rsid w:val="002D28C0"/>
    <w:rsid w:val="002D3DD6"/>
    <w:rsid w:val="002D45B8"/>
    <w:rsid w:val="002E02CC"/>
    <w:rsid w:val="002E1829"/>
    <w:rsid w:val="002E7DF8"/>
    <w:rsid w:val="002E7DFC"/>
    <w:rsid w:val="002F0F9D"/>
    <w:rsid w:val="002F10C0"/>
    <w:rsid w:val="00301CEB"/>
    <w:rsid w:val="00314C7F"/>
    <w:rsid w:val="0032273E"/>
    <w:rsid w:val="003230DE"/>
    <w:rsid w:val="003356D6"/>
    <w:rsid w:val="0034221A"/>
    <w:rsid w:val="003539C6"/>
    <w:rsid w:val="0035555B"/>
    <w:rsid w:val="00371464"/>
    <w:rsid w:val="00371E72"/>
    <w:rsid w:val="00376A3D"/>
    <w:rsid w:val="00383E85"/>
    <w:rsid w:val="00385480"/>
    <w:rsid w:val="003909AB"/>
    <w:rsid w:val="00395421"/>
    <w:rsid w:val="003B1639"/>
    <w:rsid w:val="003B6131"/>
    <w:rsid w:val="003B7705"/>
    <w:rsid w:val="003C55E5"/>
    <w:rsid w:val="003D1E7A"/>
    <w:rsid w:val="003D4CB3"/>
    <w:rsid w:val="003D725B"/>
    <w:rsid w:val="003E46E0"/>
    <w:rsid w:val="003E7A57"/>
    <w:rsid w:val="003F0139"/>
    <w:rsid w:val="003F0918"/>
    <w:rsid w:val="003F0CD1"/>
    <w:rsid w:val="003F24B8"/>
    <w:rsid w:val="003F63A6"/>
    <w:rsid w:val="00401135"/>
    <w:rsid w:val="004049B8"/>
    <w:rsid w:val="004121F0"/>
    <w:rsid w:val="004143F6"/>
    <w:rsid w:val="004219F8"/>
    <w:rsid w:val="0042478C"/>
    <w:rsid w:val="004249B5"/>
    <w:rsid w:val="00424C48"/>
    <w:rsid w:val="004355C1"/>
    <w:rsid w:val="0044295D"/>
    <w:rsid w:val="004457A9"/>
    <w:rsid w:val="00453480"/>
    <w:rsid w:val="004563CD"/>
    <w:rsid w:val="004654C8"/>
    <w:rsid w:val="00467514"/>
    <w:rsid w:val="00475653"/>
    <w:rsid w:val="004757F5"/>
    <w:rsid w:val="0048012C"/>
    <w:rsid w:val="00481153"/>
    <w:rsid w:val="00484B1A"/>
    <w:rsid w:val="00487EF6"/>
    <w:rsid w:val="004B29B4"/>
    <w:rsid w:val="004B6ABB"/>
    <w:rsid w:val="004C3B8B"/>
    <w:rsid w:val="004C4037"/>
    <w:rsid w:val="004D2FEF"/>
    <w:rsid w:val="004E6CFF"/>
    <w:rsid w:val="004E7BCC"/>
    <w:rsid w:val="004F24BE"/>
    <w:rsid w:val="004F4081"/>
    <w:rsid w:val="004F4945"/>
    <w:rsid w:val="00503123"/>
    <w:rsid w:val="00503EFB"/>
    <w:rsid w:val="00510747"/>
    <w:rsid w:val="005113BB"/>
    <w:rsid w:val="005161AF"/>
    <w:rsid w:val="00523E87"/>
    <w:rsid w:val="0053197E"/>
    <w:rsid w:val="0053272F"/>
    <w:rsid w:val="00541FC1"/>
    <w:rsid w:val="00543451"/>
    <w:rsid w:val="0054430F"/>
    <w:rsid w:val="00551BF2"/>
    <w:rsid w:val="00552772"/>
    <w:rsid w:val="005568A5"/>
    <w:rsid w:val="00561BAB"/>
    <w:rsid w:val="00562CEF"/>
    <w:rsid w:val="00562F7D"/>
    <w:rsid w:val="00564208"/>
    <w:rsid w:val="0056466C"/>
    <w:rsid w:val="00564D6D"/>
    <w:rsid w:val="005653BF"/>
    <w:rsid w:val="00585150"/>
    <w:rsid w:val="0059031F"/>
    <w:rsid w:val="00591985"/>
    <w:rsid w:val="005A1857"/>
    <w:rsid w:val="005A6645"/>
    <w:rsid w:val="005B3E31"/>
    <w:rsid w:val="005B3ED0"/>
    <w:rsid w:val="005B57A1"/>
    <w:rsid w:val="005B7D53"/>
    <w:rsid w:val="005C6CF5"/>
    <w:rsid w:val="005D6A1F"/>
    <w:rsid w:val="005E287D"/>
    <w:rsid w:val="005E428F"/>
    <w:rsid w:val="005F59A0"/>
    <w:rsid w:val="006009A5"/>
    <w:rsid w:val="0060505A"/>
    <w:rsid w:val="00606794"/>
    <w:rsid w:val="00613BF0"/>
    <w:rsid w:val="00617BCE"/>
    <w:rsid w:val="00626ECC"/>
    <w:rsid w:val="00635FCA"/>
    <w:rsid w:val="006363B0"/>
    <w:rsid w:val="00643D96"/>
    <w:rsid w:val="006469E9"/>
    <w:rsid w:val="00646EF6"/>
    <w:rsid w:val="0065310E"/>
    <w:rsid w:val="00660C0C"/>
    <w:rsid w:val="00664079"/>
    <w:rsid w:val="00664EE4"/>
    <w:rsid w:val="006655C6"/>
    <w:rsid w:val="00667D5E"/>
    <w:rsid w:val="006739B7"/>
    <w:rsid w:val="006774F7"/>
    <w:rsid w:val="00677A3C"/>
    <w:rsid w:val="00681D5B"/>
    <w:rsid w:val="0069011C"/>
    <w:rsid w:val="00691917"/>
    <w:rsid w:val="006976D8"/>
    <w:rsid w:val="006A4302"/>
    <w:rsid w:val="006B1BF2"/>
    <w:rsid w:val="006B4F9B"/>
    <w:rsid w:val="006C3D61"/>
    <w:rsid w:val="006C6009"/>
    <w:rsid w:val="006E024F"/>
    <w:rsid w:val="006E3BB8"/>
    <w:rsid w:val="006F1D2C"/>
    <w:rsid w:val="00702D77"/>
    <w:rsid w:val="00704B0C"/>
    <w:rsid w:val="007136DE"/>
    <w:rsid w:val="00723F45"/>
    <w:rsid w:val="007246E8"/>
    <w:rsid w:val="00725D95"/>
    <w:rsid w:val="007305A5"/>
    <w:rsid w:val="00730C02"/>
    <w:rsid w:val="00731465"/>
    <w:rsid w:val="00733EFE"/>
    <w:rsid w:val="00744818"/>
    <w:rsid w:val="00745AA0"/>
    <w:rsid w:val="00752D16"/>
    <w:rsid w:val="007555BF"/>
    <w:rsid w:val="00761302"/>
    <w:rsid w:val="00763628"/>
    <w:rsid w:val="00765C2E"/>
    <w:rsid w:val="00766B75"/>
    <w:rsid w:val="00767702"/>
    <w:rsid w:val="007720DB"/>
    <w:rsid w:val="00777F44"/>
    <w:rsid w:val="007831A1"/>
    <w:rsid w:val="00783865"/>
    <w:rsid w:val="00795933"/>
    <w:rsid w:val="007967D6"/>
    <w:rsid w:val="007A120D"/>
    <w:rsid w:val="007A531A"/>
    <w:rsid w:val="007A780A"/>
    <w:rsid w:val="007B22CE"/>
    <w:rsid w:val="007B2EB2"/>
    <w:rsid w:val="007B5A23"/>
    <w:rsid w:val="007B7524"/>
    <w:rsid w:val="007B78CB"/>
    <w:rsid w:val="007C24FC"/>
    <w:rsid w:val="007C2600"/>
    <w:rsid w:val="007C4E84"/>
    <w:rsid w:val="007D0190"/>
    <w:rsid w:val="007D15F7"/>
    <w:rsid w:val="007D1A6E"/>
    <w:rsid w:val="007D3173"/>
    <w:rsid w:val="007D47F4"/>
    <w:rsid w:val="007D58D7"/>
    <w:rsid w:val="007E51CB"/>
    <w:rsid w:val="007E5C46"/>
    <w:rsid w:val="007E67D7"/>
    <w:rsid w:val="007F1075"/>
    <w:rsid w:val="00813FFF"/>
    <w:rsid w:val="008171C9"/>
    <w:rsid w:val="00825964"/>
    <w:rsid w:val="00826F48"/>
    <w:rsid w:val="0083395A"/>
    <w:rsid w:val="00835158"/>
    <w:rsid w:val="00835FFD"/>
    <w:rsid w:val="00836801"/>
    <w:rsid w:val="0083780A"/>
    <w:rsid w:val="008427DA"/>
    <w:rsid w:val="008577AC"/>
    <w:rsid w:val="00861152"/>
    <w:rsid w:val="00862326"/>
    <w:rsid w:val="00862B0A"/>
    <w:rsid w:val="00864679"/>
    <w:rsid w:val="00881E15"/>
    <w:rsid w:val="00884993"/>
    <w:rsid w:val="00884F60"/>
    <w:rsid w:val="00885D2A"/>
    <w:rsid w:val="00886B50"/>
    <w:rsid w:val="0089463F"/>
    <w:rsid w:val="008B38E9"/>
    <w:rsid w:val="008C12E5"/>
    <w:rsid w:val="008D2B3C"/>
    <w:rsid w:val="008D2BCE"/>
    <w:rsid w:val="008D2C84"/>
    <w:rsid w:val="008D3D9F"/>
    <w:rsid w:val="008D3E52"/>
    <w:rsid w:val="008D4FA7"/>
    <w:rsid w:val="008D7B0F"/>
    <w:rsid w:val="008E108A"/>
    <w:rsid w:val="008E18E8"/>
    <w:rsid w:val="008E2E28"/>
    <w:rsid w:val="008E3808"/>
    <w:rsid w:val="008F3FA3"/>
    <w:rsid w:val="008F464E"/>
    <w:rsid w:val="0090225B"/>
    <w:rsid w:val="00907C74"/>
    <w:rsid w:val="009135B5"/>
    <w:rsid w:val="0091768F"/>
    <w:rsid w:val="0093018D"/>
    <w:rsid w:val="0093280C"/>
    <w:rsid w:val="00942CDE"/>
    <w:rsid w:val="00952BA4"/>
    <w:rsid w:val="00952DFE"/>
    <w:rsid w:val="009546AF"/>
    <w:rsid w:val="00963A31"/>
    <w:rsid w:val="00971528"/>
    <w:rsid w:val="009743BF"/>
    <w:rsid w:val="009762C5"/>
    <w:rsid w:val="009800F1"/>
    <w:rsid w:val="009806F4"/>
    <w:rsid w:val="00980823"/>
    <w:rsid w:val="00981DA3"/>
    <w:rsid w:val="009A06D7"/>
    <w:rsid w:val="009A1D32"/>
    <w:rsid w:val="009B57ED"/>
    <w:rsid w:val="009C547C"/>
    <w:rsid w:val="009C724A"/>
    <w:rsid w:val="009D16FB"/>
    <w:rsid w:val="009D2846"/>
    <w:rsid w:val="009E3DB3"/>
    <w:rsid w:val="009E6335"/>
    <w:rsid w:val="009E7EFF"/>
    <w:rsid w:val="009F1DD8"/>
    <w:rsid w:val="00A02B79"/>
    <w:rsid w:val="00A02F2C"/>
    <w:rsid w:val="00A02FAD"/>
    <w:rsid w:val="00A05654"/>
    <w:rsid w:val="00A063DF"/>
    <w:rsid w:val="00A07E21"/>
    <w:rsid w:val="00A139AA"/>
    <w:rsid w:val="00A17C51"/>
    <w:rsid w:val="00A23D80"/>
    <w:rsid w:val="00A270FB"/>
    <w:rsid w:val="00A318D6"/>
    <w:rsid w:val="00A33EC5"/>
    <w:rsid w:val="00A34B88"/>
    <w:rsid w:val="00A35B58"/>
    <w:rsid w:val="00A57596"/>
    <w:rsid w:val="00A61D1B"/>
    <w:rsid w:val="00A65660"/>
    <w:rsid w:val="00A72AF0"/>
    <w:rsid w:val="00A72FE6"/>
    <w:rsid w:val="00A7550F"/>
    <w:rsid w:val="00A81ECB"/>
    <w:rsid w:val="00A8225A"/>
    <w:rsid w:val="00A83DA8"/>
    <w:rsid w:val="00A916C9"/>
    <w:rsid w:val="00A923BA"/>
    <w:rsid w:val="00A93D5E"/>
    <w:rsid w:val="00A93F94"/>
    <w:rsid w:val="00A96E37"/>
    <w:rsid w:val="00A97EDF"/>
    <w:rsid w:val="00AA04B2"/>
    <w:rsid w:val="00AA163F"/>
    <w:rsid w:val="00AA7688"/>
    <w:rsid w:val="00AB2EF6"/>
    <w:rsid w:val="00AB4BA4"/>
    <w:rsid w:val="00AB60F7"/>
    <w:rsid w:val="00AC4BC3"/>
    <w:rsid w:val="00AD4A4B"/>
    <w:rsid w:val="00AE09CF"/>
    <w:rsid w:val="00AE1801"/>
    <w:rsid w:val="00AE1C2A"/>
    <w:rsid w:val="00AE51A8"/>
    <w:rsid w:val="00AE65D6"/>
    <w:rsid w:val="00AF2174"/>
    <w:rsid w:val="00AF4AE9"/>
    <w:rsid w:val="00B049CB"/>
    <w:rsid w:val="00B055E1"/>
    <w:rsid w:val="00B07BA6"/>
    <w:rsid w:val="00B132EC"/>
    <w:rsid w:val="00B21142"/>
    <w:rsid w:val="00B230EE"/>
    <w:rsid w:val="00B33F38"/>
    <w:rsid w:val="00B360DF"/>
    <w:rsid w:val="00B36369"/>
    <w:rsid w:val="00B3781C"/>
    <w:rsid w:val="00B41FD4"/>
    <w:rsid w:val="00B443C2"/>
    <w:rsid w:val="00B45932"/>
    <w:rsid w:val="00B45E03"/>
    <w:rsid w:val="00B4664E"/>
    <w:rsid w:val="00B517D9"/>
    <w:rsid w:val="00B556C0"/>
    <w:rsid w:val="00B57493"/>
    <w:rsid w:val="00B6080B"/>
    <w:rsid w:val="00B767EE"/>
    <w:rsid w:val="00B84111"/>
    <w:rsid w:val="00B84F09"/>
    <w:rsid w:val="00B91CD1"/>
    <w:rsid w:val="00B97CD1"/>
    <w:rsid w:val="00B97F1E"/>
    <w:rsid w:val="00BB53E4"/>
    <w:rsid w:val="00BB6537"/>
    <w:rsid w:val="00BC17DF"/>
    <w:rsid w:val="00BC3744"/>
    <w:rsid w:val="00BC4363"/>
    <w:rsid w:val="00BC5A8F"/>
    <w:rsid w:val="00BD27AB"/>
    <w:rsid w:val="00BD6068"/>
    <w:rsid w:val="00BD6B98"/>
    <w:rsid w:val="00BF0112"/>
    <w:rsid w:val="00BF382C"/>
    <w:rsid w:val="00BF6B27"/>
    <w:rsid w:val="00C00644"/>
    <w:rsid w:val="00C066DC"/>
    <w:rsid w:val="00C11696"/>
    <w:rsid w:val="00C15E1F"/>
    <w:rsid w:val="00C16F07"/>
    <w:rsid w:val="00C20346"/>
    <w:rsid w:val="00C23488"/>
    <w:rsid w:val="00C24B7B"/>
    <w:rsid w:val="00C26391"/>
    <w:rsid w:val="00C27F35"/>
    <w:rsid w:val="00C30E63"/>
    <w:rsid w:val="00C31257"/>
    <w:rsid w:val="00C47316"/>
    <w:rsid w:val="00C55EE5"/>
    <w:rsid w:val="00C64C22"/>
    <w:rsid w:val="00C65617"/>
    <w:rsid w:val="00C72032"/>
    <w:rsid w:val="00C73817"/>
    <w:rsid w:val="00C80C75"/>
    <w:rsid w:val="00C81820"/>
    <w:rsid w:val="00C831A9"/>
    <w:rsid w:val="00C8332D"/>
    <w:rsid w:val="00C90BC8"/>
    <w:rsid w:val="00C940F4"/>
    <w:rsid w:val="00C95C9C"/>
    <w:rsid w:val="00CC1B1C"/>
    <w:rsid w:val="00CC385C"/>
    <w:rsid w:val="00CC3AB7"/>
    <w:rsid w:val="00CD788C"/>
    <w:rsid w:val="00CE0F51"/>
    <w:rsid w:val="00CE49B0"/>
    <w:rsid w:val="00CF3CBC"/>
    <w:rsid w:val="00D02828"/>
    <w:rsid w:val="00D045AD"/>
    <w:rsid w:val="00D119DA"/>
    <w:rsid w:val="00D14E1C"/>
    <w:rsid w:val="00D34B16"/>
    <w:rsid w:val="00D458B5"/>
    <w:rsid w:val="00D45B67"/>
    <w:rsid w:val="00D479E6"/>
    <w:rsid w:val="00D55755"/>
    <w:rsid w:val="00D56265"/>
    <w:rsid w:val="00D605D3"/>
    <w:rsid w:val="00D60B69"/>
    <w:rsid w:val="00D64718"/>
    <w:rsid w:val="00D703FC"/>
    <w:rsid w:val="00D70B63"/>
    <w:rsid w:val="00D747E4"/>
    <w:rsid w:val="00D835B6"/>
    <w:rsid w:val="00D84DA7"/>
    <w:rsid w:val="00D84F73"/>
    <w:rsid w:val="00D87F5A"/>
    <w:rsid w:val="00D90D0A"/>
    <w:rsid w:val="00DA0170"/>
    <w:rsid w:val="00DA1492"/>
    <w:rsid w:val="00DA4AC3"/>
    <w:rsid w:val="00DA5070"/>
    <w:rsid w:val="00DA6B89"/>
    <w:rsid w:val="00DA6E5B"/>
    <w:rsid w:val="00DB242A"/>
    <w:rsid w:val="00DB2551"/>
    <w:rsid w:val="00DB614E"/>
    <w:rsid w:val="00DB7F04"/>
    <w:rsid w:val="00DC0B67"/>
    <w:rsid w:val="00DC19D3"/>
    <w:rsid w:val="00DC4104"/>
    <w:rsid w:val="00DC418C"/>
    <w:rsid w:val="00DD0DB1"/>
    <w:rsid w:val="00DE24FD"/>
    <w:rsid w:val="00DE5438"/>
    <w:rsid w:val="00DE571F"/>
    <w:rsid w:val="00DE6CBA"/>
    <w:rsid w:val="00DF2556"/>
    <w:rsid w:val="00DF38E3"/>
    <w:rsid w:val="00DF4017"/>
    <w:rsid w:val="00DF6C2F"/>
    <w:rsid w:val="00DF6C9A"/>
    <w:rsid w:val="00E03AC8"/>
    <w:rsid w:val="00E063C4"/>
    <w:rsid w:val="00E0711E"/>
    <w:rsid w:val="00E07759"/>
    <w:rsid w:val="00E10627"/>
    <w:rsid w:val="00E12BD9"/>
    <w:rsid w:val="00E13FF6"/>
    <w:rsid w:val="00E37B4D"/>
    <w:rsid w:val="00E44C36"/>
    <w:rsid w:val="00E466F5"/>
    <w:rsid w:val="00E46CAA"/>
    <w:rsid w:val="00E500DF"/>
    <w:rsid w:val="00E545A2"/>
    <w:rsid w:val="00E55FC6"/>
    <w:rsid w:val="00E64189"/>
    <w:rsid w:val="00E672C0"/>
    <w:rsid w:val="00E72DBE"/>
    <w:rsid w:val="00E74AF2"/>
    <w:rsid w:val="00E81A56"/>
    <w:rsid w:val="00E91B83"/>
    <w:rsid w:val="00E950D4"/>
    <w:rsid w:val="00E96387"/>
    <w:rsid w:val="00E96736"/>
    <w:rsid w:val="00E96F87"/>
    <w:rsid w:val="00EA2F52"/>
    <w:rsid w:val="00EA5E2D"/>
    <w:rsid w:val="00EB3AE8"/>
    <w:rsid w:val="00EB5D43"/>
    <w:rsid w:val="00EB5DF6"/>
    <w:rsid w:val="00EB79BB"/>
    <w:rsid w:val="00EE33B8"/>
    <w:rsid w:val="00EE366A"/>
    <w:rsid w:val="00EE56AD"/>
    <w:rsid w:val="00EE7B8D"/>
    <w:rsid w:val="00EF0429"/>
    <w:rsid w:val="00EF60D9"/>
    <w:rsid w:val="00F00F36"/>
    <w:rsid w:val="00F015C4"/>
    <w:rsid w:val="00F03A0B"/>
    <w:rsid w:val="00F0660C"/>
    <w:rsid w:val="00F0720F"/>
    <w:rsid w:val="00F11885"/>
    <w:rsid w:val="00F11B11"/>
    <w:rsid w:val="00F150E3"/>
    <w:rsid w:val="00F153E4"/>
    <w:rsid w:val="00F209C8"/>
    <w:rsid w:val="00F236A2"/>
    <w:rsid w:val="00F247F0"/>
    <w:rsid w:val="00F25388"/>
    <w:rsid w:val="00F25618"/>
    <w:rsid w:val="00F31188"/>
    <w:rsid w:val="00F3223C"/>
    <w:rsid w:val="00F37285"/>
    <w:rsid w:val="00F41C35"/>
    <w:rsid w:val="00F42E6B"/>
    <w:rsid w:val="00F45A06"/>
    <w:rsid w:val="00F46649"/>
    <w:rsid w:val="00F5517E"/>
    <w:rsid w:val="00F63A13"/>
    <w:rsid w:val="00F6541A"/>
    <w:rsid w:val="00F7315D"/>
    <w:rsid w:val="00F82CB7"/>
    <w:rsid w:val="00F83DAA"/>
    <w:rsid w:val="00F90C47"/>
    <w:rsid w:val="00F912DD"/>
    <w:rsid w:val="00F91AC2"/>
    <w:rsid w:val="00F96776"/>
    <w:rsid w:val="00F974DD"/>
    <w:rsid w:val="00FA33FE"/>
    <w:rsid w:val="00FA5026"/>
    <w:rsid w:val="00FA5EF5"/>
    <w:rsid w:val="00FA73AD"/>
    <w:rsid w:val="00FD1533"/>
    <w:rsid w:val="00FD3814"/>
    <w:rsid w:val="00FE0983"/>
    <w:rsid w:val="00FE6066"/>
    <w:rsid w:val="00FE6B39"/>
    <w:rsid w:val="00FE6F25"/>
    <w:rsid w:val="00FE749C"/>
    <w:rsid w:val="00FF18FC"/>
    <w:rsid w:val="00FF1A3A"/>
    <w:rsid w:val="00FF31DE"/>
    <w:rsid w:val="00FF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al">
    <w:name w:val="Normal"/>
    <w:qFormat/>
    <w:rsid w:val="007B2EB2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7B2EB2"/>
    <w:pPr>
      <w:keepNext/>
      <w:numPr>
        <w:numId w:val="1"/>
      </w:numPr>
      <w:outlineLvl w:val="0"/>
    </w:pPr>
    <w:rPr>
      <w:rFonts w:cs="Times New Roman"/>
      <w:sz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9D16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7B2EB2"/>
    <w:pPr>
      <w:keepNext/>
      <w:numPr>
        <w:ilvl w:val="2"/>
        <w:numId w:val="1"/>
      </w:numPr>
      <w:jc w:val="center"/>
      <w:outlineLvl w:val="2"/>
    </w:pPr>
    <w:rPr>
      <w:rFonts w:cs="Times New Roma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B2EB2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link w:val="Heading3"/>
    <w:rsid w:val="007B2EB2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character" w:customStyle="1" w:styleId="Absatz-Standardschriftart">
    <w:name w:val="Absatz-Standardschriftart"/>
    <w:rsid w:val="007B2EB2"/>
  </w:style>
  <w:style w:type="character" w:customStyle="1" w:styleId="WW-Absatz-Standardschriftart">
    <w:name w:val="WW-Absatz-Standardschriftart"/>
    <w:rsid w:val="007B2EB2"/>
  </w:style>
  <w:style w:type="character" w:customStyle="1" w:styleId="WW-Absatz-Standardschriftart1">
    <w:name w:val="WW-Absatz-Standardschriftart1"/>
    <w:rsid w:val="007B2EB2"/>
  </w:style>
  <w:style w:type="character" w:customStyle="1" w:styleId="BodyTextChar">
    <w:name w:val="Body Text Char"/>
    <w:rsid w:val="007B2EB2"/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rsid w:val="007B2EB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">
    <w:name w:val="Header Char"/>
    <w:rsid w:val="007B2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rsid w:val="007B2EB2"/>
  </w:style>
  <w:style w:type="character" w:customStyle="1" w:styleId="FooterChar">
    <w:name w:val="Footer Char"/>
    <w:rsid w:val="007B2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itleChar">
    <w:name w:val="Title Char"/>
    <w:rsid w:val="007B2EB2"/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BodyTextIndentChar">
    <w:name w:val="Body Text Indent Char"/>
    <w:rsid w:val="007B2EB2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Strong">
    <w:name w:val="Strong"/>
    <w:qFormat/>
    <w:rsid w:val="007B2EB2"/>
    <w:rPr>
      <w:b/>
      <w:bCs/>
    </w:rPr>
  </w:style>
  <w:style w:type="character" w:customStyle="1" w:styleId="legaldocreference">
    <w:name w:val="legaldocreference"/>
    <w:basedOn w:val="DefaultParagraphFont"/>
    <w:rsid w:val="007B2EB2"/>
  </w:style>
  <w:style w:type="character" w:customStyle="1" w:styleId="BalloonTextChar">
    <w:name w:val="Balloon Text Char"/>
    <w:rsid w:val="007B2EB2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rsid w:val="007B2EB2"/>
    <w:rPr>
      <w:strike w:val="0"/>
      <w:dstrike w:val="0"/>
      <w:color w:val="000000"/>
      <w:u w:val="none"/>
    </w:rPr>
  </w:style>
  <w:style w:type="character" w:styleId="CommentReference">
    <w:name w:val="annotation reference"/>
    <w:rsid w:val="007B2EB2"/>
    <w:rPr>
      <w:sz w:val="16"/>
      <w:szCs w:val="16"/>
    </w:rPr>
  </w:style>
  <w:style w:type="character" w:customStyle="1" w:styleId="CommentTextChar">
    <w:name w:val="Comment Text Char"/>
    <w:rsid w:val="007B2EB2"/>
    <w:rPr>
      <w:rFonts w:ascii="Times New Roman" w:eastAsia="Times New Roman" w:hAnsi="Times New Roman"/>
      <w:lang w:val="en-US"/>
    </w:rPr>
  </w:style>
  <w:style w:type="character" w:customStyle="1" w:styleId="CommentSubjectChar">
    <w:name w:val="Comment Subject Char"/>
    <w:rsid w:val="007B2EB2"/>
    <w:rPr>
      <w:rFonts w:ascii="Times New Roman" w:eastAsia="Times New Roman" w:hAnsi="Times New Roman"/>
      <w:b/>
      <w:bCs/>
      <w:lang w:val="en-US"/>
    </w:rPr>
  </w:style>
  <w:style w:type="character" w:customStyle="1" w:styleId="FootnoteTextChar">
    <w:name w:val="Footnote Text Char"/>
    <w:uiPriority w:val="99"/>
    <w:rsid w:val="007B2EB2"/>
    <w:rPr>
      <w:rFonts w:ascii="Times New Roman" w:eastAsia="Times New Roman" w:hAnsi="Times New Roman"/>
      <w:lang w:val="en-US"/>
    </w:rPr>
  </w:style>
  <w:style w:type="character" w:customStyle="1" w:styleId="FootnoteCharacters">
    <w:name w:val="Footnote Characters"/>
    <w:rsid w:val="007B2EB2"/>
    <w:rPr>
      <w:vertAlign w:val="superscript"/>
    </w:rPr>
  </w:style>
  <w:style w:type="character" w:styleId="FootnoteReference">
    <w:name w:val="footnote reference"/>
    <w:uiPriority w:val="99"/>
    <w:rsid w:val="007B2EB2"/>
    <w:rPr>
      <w:vertAlign w:val="superscript"/>
    </w:rPr>
  </w:style>
  <w:style w:type="character" w:customStyle="1" w:styleId="EndnoteCharacters">
    <w:name w:val="Endnote Characters"/>
    <w:rsid w:val="007B2EB2"/>
    <w:rPr>
      <w:vertAlign w:val="superscript"/>
    </w:rPr>
  </w:style>
  <w:style w:type="character" w:customStyle="1" w:styleId="WW-EndnoteCharacters">
    <w:name w:val="WW-Endnote Characters"/>
    <w:rsid w:val="007B2EB2"/>
  </w:style>
  <w:style w:type="character" w:styleId="EndnoteReference">
    <w:name w:val="endnote reference"/>
    <w:rsid w:val="007B2EB2"/>
    <w:rPr>
      <w:vertAlign w:val="superscript"/>
    </w:rPr>
  </w:style>
  <w:style w:type="character" w:customStyle="1" w:styleId="NumberingSymbols">
    <w:name w:val="Numbering Symbols"/>
    <w:rsid w:val="007B2EB2"/>
  </w:style>
  <w:style w:type="paragraph" w:customStyle="1" w:styleId="Heading">
    <w:name w:val="Heading"/>
    <w:basedOn w:val="Normal"/>
    <w:next w:val="BodyText"/>
    <w:rsid w:val="007B2EB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1"/>
    <w:rsid w:val="007B2EB2"/>
    <w:pPr>
      <w:jc w:val="both"/>
    </w:pPr>
    <w:rPr>
      <w:rFonts w:cs="Times New Roman"/>
      <w:sz w:val="24"/>
    </w:rPr>
  </w:style>
  <w:style w:type="character" w:customStyle="1" w:styleId="BodyTextChar1">
    <w:name w:val="Body Text Char1"/>
    <w:link w:val="BodyText"/>
    <w:rsid w:val="007B2EB2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List">
    <w:name w:val="List"/>
    <w:basedOn w:val="BodyText"/>
    <w:rsid w:val="007B2EB2"/>
    <w:rPr>
      <w:rFonts w:cs="Tahoma"/>
    </w:rPr>
  </w:style>
  <w:style w:type="paragraph" w:styleId="Caption">
    <w:name w:val="caption"/>
    <w:basedOn w:val="Normal"/>
    <w:qFormat/>
    <w:rsid w:val="007B2EB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7B2EB2"/>
    <w:pPr>
      <w:suppressLineNumbers/>
    </w:pPr>
    <w:rPr>
      <w:rFonts w:cs="Tahoma"/>
    </w:rPr>
  </w:style>
  <w:style w:type="paragraph" w:styleId="BodyText2">
    <w:name w:val="Body Text 2"/>
    <w:basedOn w:val="Normal"/>
    <w:link w:val="BodyText2Char1"/>
    <w:rsid w:val="007B2EB2"/>
    <w:pPr>
      <w:jc w:val="center"/>
    </w:pPr>
    <w:rPr>
      <w:rFonts w:cs="Times New Roman"/>
      <w:b/>
      <w:sz w:val="24"/>
    </w:rPr>
  </w:style>
  <w:style w:type="character" w:customStyle="1" w:styleId="BodyText2Char1">
    <w:name w:val="Body Text 2 Char1"/>
    <w:link w:val="BodyText2"/>
    <w:rsid w:val="007B2EB2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Header">
    <w:name w:val="header"/>
    <w:basedOn w:val="Normal"/>
    <w:link w:val="HeaderChar1"/>
    <w:rsid w:val="007B2EB2"/>
    <w:rPr>
      <w:rFonts w:cs="Times New Roman"/>
    </w:rPr>
  </w:style>
  <w:style w:type="character" w:customStyle="1" w:styleId="HeaderChar1">
    <w:name w:val="Header Char1"/>
    <w:link w:val="Header"/>
    <w:rsid w:val="007B2EB2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Footer">
    <w:name w:val="footer"/>
    <w:basedOn w:val="Normal"/>
    <w:link w:val="FooterChar1"/>
    <w:rsid w:val="007B2EB2"/>
    <w:rPr>
      <w:rFonts w:cs="Times New Roman"/>
    </w:rPr>
  </w:style>
  <w:style w:type="character" w:customStyle="1" w:styleId="FooterChar1">
    <w:name w:val="Footer Char1"/>
    <w:link w:val="Footer"/>
    <w:rsid w:val="007B2EB2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Title">
    <w:name w:val="Title"/>
    <w:basedOn w:val="Normal"/>
    <w:next w:val="Subtitle"/>
    <w:link w:val="TitleChar1"/>
    <w:qFormat/>
    <w:rsid w:val="007B2EB2"/>
    <w:pPr>
      <w:spacing w:line="360" w:lineRule="auto"/>
      <w:jc w:val="center"/>
    </w:pPr>
    <w:rPr>
      <w:rFonts w:cs="Times New Roman"/>
      <w:b/>
      <w:sz w:val="28"/>
    </w:rPr>
  </w:style>
  <w:style w:type="character" w:customStyle="1" w:styleId="TitleChar1">
    <w:name w:val="Title Char1"/>
    <w:link w:val="Title"/>
    <w:rsid w:val="007B2EB2"/>
    <w:rPr>
      <w:rFonts w:ascii="Times New Roman" w:eastAsia="Times New Roman" w:hAnsi="Times New Roman" w:cs="Calibri"/>
      <w:b/>
      <w:sz w:val="28"/>
      <w:szCs w:val="20"/>
      <w:lang w:val="en-US" w:eastAsia="ar-SA"/>
    </w:rPr>
  </w:style>
  <w:style w:type="paragraph" w:styleId="Subtitle">
    <w:name w:val="Subtitle"/>
    <w:basedOn w:val="Heading"/>
    <w:next w:val="BodyText"/>
    <w:link w:val="SubtitleChar"/>
    <w:qFormat/>
    <w:rsid w:val="007B2EB2"/>
    <w:pPr>
      <w:jc w:val="center"/>
    </w:pPr>
    <w:rPr>
      <w:rFonts w:cs="Times New Roman"/>
      <w:i/>
      <w:iCs/>
    </w:rPr>
  </w:style>
  <w:style w:type="character" w:customStyle="1" w:styleId="SubtitleChar">
    <w:name w:val="Subtitle Char"/>
    <w:link w:val="Subtitle"/>
    <w:rsid w:val="007B2EB2"/>
    <w:rPr>
      <w:rFonts w:ascii="Arial" w:eastAsia="MS Mincho" w:hAnsi="Arial" w:cs="Tahoma"/>
      <w:i/>
      <w:iCs/>
      <w:sz w:val="28"/>
      <w:szCs w:val="28"/>
      <w:lang w:val="en-US" w:eastAsia="ar-SA"/>
    </w:rPr>
  </w:style>
  <w:style w:type="paragraph" w:styleId="BodyTextIndent">
    <w:name w:val="Body Text Indent"/>
    <w:basedOn w:val="Normal"/>
    <w:link w:val="BodyTextIndentChar1"/>
    <w:rsid w:val="007B2EB2"/>
    <w:pPr>
      <w:spacing w:after="120"/>
      <w:ind w:left="283"/>
      <w:jc w:val="both"/>
    </w:pPr>
    <w:rPr>
      <w:rFonts w:cs="Times New Roman"/>
      <w:sz w:val="24"/>
      <w:lang w:val="en-GB"/>
    </w:rPr>
  </w:style>
  <w:style w:type="character" w:customStyle="1" w:styleId="BodyTextIndentChar1">
    <w:name w:val="Body Text Indent Char1"/>
    <w:link w:val="BodyTextIndent"/>
    <w:rsid w:val="007B2EB2"/>
    <w:rPr>
      <w:rFonts w:ascii="Times New Roman" w:eastAsia="Times New Roman" w:hAnsi="Times New Roman" w:cs="Calibri"/>
      <w:sz w:val="24"/>
      <w:szCs w:val="20"/>
      <w:lang w:val="en-GB" w:eastAsia="ar-SA"/>
    </w:rPr>
  </w:style>
  <w:style w:type="paragraph" w:customStyle="1" w:styleId="firstline">
    <w:name w:val="firstline"/>
    <w:basedOn w:val="Normal"/>
    <w:rsid w:val="007B2EB2"/>
    <w:pPr>
      <w:spacing w:before="280" w:after="280"/>
    </w:pPr>
    <w:rPr>
      <w:sz w:val="24"/>
      <w:szCs w:val="24"/>
      <w:lang w:val="bg-BG"/>
    </w:rPr>
  </w:style>
  <w:style w:type="paragraph" w:styleId="BalloonText">
    <w:name w:val="Balloon Text"/>
    <w:basedOn w:val="Normal"/>
    <w:link w:val="BalloonTextChar1"/>
    <w:rsid w:val="007B2EB2"/>
    <w:rPr>
      <w:rFonts w:ascii="Tahoma" w:hAnsi="Tahoma" w:cs="Times New Roman"/>
      <w:sz w:val="16"/>
      <w:szCs w:val="16"/>
    </w:rPr>
  </w:style>
  <w:style w:type="character" w:customStyle="1" w:styleId="BalloonTextChar1">
    <w:name w:val="Balloon Text Char1"/>
    <w:link w:val="BalloonText"/>
    <w:rsid w:val="007B2EB2"/>
    <w:rPr>
      <w:rFonts w:ascii="Tahoma" w:eastAsia="Times New Roman" w:hAnsi="Tahoma" w:cs="Calibri"/>
      <w:sz w:val="16"/>
      <w:szCs w:val="16"/>
      <w:lang w:val="en-US" w:eastAsia="ar-SA"/>
    </w:rPr>
  </w:style>
  <w:style w:type="paragraph" w:styleId="CommentText">
    <w:name w:val="annotation text"/>
    <w:basedOn w:val="Normal"/>
    <w:link w:val="CommentTextChar1"/>
    <w:rsid w:val="007B2EB2"/>
    <w:rPr>
      <w:rFonts w:cs="Times New Roman"/>
    </w:rPr>
  </w:style>
  <w:style w:type="character" w:customStyle="1" w:styleId="CommentTextChar1">
    <w:name w:val="Comment Text Char1"/>
    <w:link w:val="CommentText"/>
    <w:rsid w:val="007B2EB2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1"/>
    <w:rsid w:val="007B2EB2"/>
    <w:rPr>
      <w:b/>
      <w:bCs/>
    </w:rPr>
  </w:style>
  <w:style w:type="character" w:customStyle="1" w:styleId="CommentSubjectChar1">
    <w:name w:val="Comment Subject Char1"/>
    <w:link w:val="CommentSubject"/>
    <w:rsid w:val="007B2EB2"/>
    <w:rPr>
      <w:rFonts w:ascii="Times New Roman" w:eastAsia="Times New Roman" w:hAnsi="Times New Roman" w:cs="Calibri"/>
      <w:b/>
      <w:bCs/>
      <w:sz w:val="20"/>
      <w:szCs w:val="20"/>
      <w:lang w:val="en-US" w:eastAsia="ar-SA"/>
    </w:rPr>
  </w:style>
  <w:style w:type="paragraph" w:styleId="Revision">
    <w:name w:val="Revision"/>
    <w:rsid w:val="007B2EB2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FootnoteText">
    <w:name w:val="footnote text"/>
    <w:basedOn w:val="Normal"/>
    <w:link w:val="FootnoteTextChar1"/>
    <w:rsid w:val="007B2EB2"/>
    <w:rPr>
      <w:rFonts w:cs="Times New Roman"/>
    </w:rPr>
  </w:style>
  <w:style w:type="character" w:customStyle="1" w:styleId="FootnoteTextChar1">
    <w:name w:val="Footnote Text Char1"/>
    <w:link w:val="FootnoteText"/>
    <w:rsid w:val="007B2EB2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customStyle="1" w:styleId="CM1">
    <w:name w:val="CM1"/>
    <w:basedOn w:val="Normal"/>
    <w:next w:val="Normal"/>
    <w:rsid w:val="007B2EB2"/>
    <w:pPr>
      <w:autoSpaceDE w:val="0"/>
    </w:pPr>
    <w:rPr>
      <w:rFonts w:ascii="EUAlbertina" w:eastAsia="Calibri" w:hAnsi="EUAlbertina"/>
      <w:sz w:val="24"/>
      <w:szCs w:val="24"/>
      <w:lang w:val="bg-BG"/>
    </w:rPr>
  </w:style>
  <w:style w:type="paragraph" w:customStyle="1" w:styleId="CM3">
    <w:name w:val="CM3"/>
    <w:basedOn w:val="Normal"/>
    <w:next w:val="Normal"/>
    <w:rsid w:val="007B2EB2"/>
    <w:pPr>
      <w:autoSpaceDE w:val="0"/>
    </w:pPr>
    <w:rPr>
      <w:rFonts w:ascii="EUAlbertina" w:eastAsia="Calibri" w:hAnsi="EUAlbertina"/>
      <w:sz w:val="24"/>
      <w:szCs w:val="24"/>
      <w:lang w:val="bg-BG"/>
    </w:rPr>
  </w:style>
  <w:style w:type="paragraph" w:customStyle="1" w:styleId="CM4">
    <w:name w:val="CM4"/>
    <w:basedOn w:val="Normal"/>
    <w:next w:val="Normal"/>
    <w:rsid w:val="007B2EB2"/>
    <w:pPr>
      <w:autoSpaceDE w:val="0"/>
    </w:pPr>
    <w:rPr>
      <w:rFonts w:ascii="EUAlbertina" w:eastAsia="Calibri" w:hAnsi="EUAlbertina"/>
      <w:sz w:val="24"/>
      <w:szCs w:val="24"/>
      <w:lang w:val="bg-BG"/>
    </w:rPr>
  </w:style>
  <w:style w:type="paragraph" w:styleId="NoSpacing">
    <w:name w:val="No Spacing"/>
    <w:qFormat/>
    <w:rsid w:val="007B2EB2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NormalWeb">
    <w:name w:val="Normal (Web)"/>
    <w:basedOn w:val="Normal"/>
    <w:uiPriority w:val="99"/>
    <w:rsid w:val="007B2EB2"/>
    <w:pPr>
      <w:ind w:firstLine="990"/>
      <w:jc w:val="both"/>
    </w:pPr>
    <w:rPr>
      <w:color w:val="000000"/>
      <w:sz w:val="24"/>
      <w:szCs w:val="24"/>
      <w:lang w:val="bg-BG"/>
    </w:rPr>
  </w:style>
  <w:style w:type="paragraph" w:customStyle="1" w:styleId="m">
    <w:name w:val="m"/>
    <w:basedOn w:val="Normal"/>
    <w:rsid w:val="007B2EB2"/>
    <w:pPr>
      <w:ind w:firstLine="990"/>
      <w:jc w:val="both"/>
    </w:pPr>
    <w:rPr>
      <w:color w:val="000000"/>
      <w:sz w:val="24"/>
      <w:szCs w:val="24"/>
      <w:lang w:val="bg-BG"/>
    </w:rPr>
  </w:style>
  <w:style w:type="paragraph" w:customStyle="1" w:styleId="Default">
    <w:name w:val="Default"/>
    <w:rsid w:val="007B2EB2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</w:rPr>
  </w:style>
  <w:style w:type="character" w:customStyle="1" w:styleId="newdocreference1">
    <w:name w:val="newdocreference1"/>
    <w:rsid w:val="007B2EB2"/>
    <w:rPr>
      <w:i w:val="0"/>
      <w:iCs w:val="0"/>
      <w:color w:val="0000FF"/>
      <w:u w:val="single"/>
    </w:rPr>
  </w:style>
  <w:style w:type="character" w:customStyle="1" w:styleId="samedocreference1">
    <w:name w:val="samedocreference1"/>
    <w:rsid w:val="007B2EB2"/>
    <w:rPr>
      <w:i w:val="0"/>
      <w:iCs w:val="0"/>
      <w:color w:val="8B0000"/>
      <w:u w:val="single"/>
    </w:rPr>
  </w:style>
  <w:style w:type="character" w:customStyle="1" w:styleId="legaldocreference1">
    <w:name w:val="legaldocreference1"/>
    <w:rsid w:val="007B2EB2"/>
    <w:rPr>
      <w:i w:val="0"/>
      <w:iCs w:val="0"/>
      <w:color w:val="840084"/>
      <w:u w:val="single"/>
    </w:rPr>
  </w:style>
  <w:style w:type="character" w:customStyle="1" w:styleId="indented">
    <w:name w:val="indented"/>
    <w:basedOn w:val="DefaultParagraphFont"/>
    <w:uiPriority w:val="99"/>
    <w:rsid w:val="00F46649"/>
  </w:style>
  <w:style w:type="character" w:customStyle="1" w:styleId="Heading2Char">
    <w:name w:val="Heading 2 Char"/>
    <w:basedOn w:val="DefaultParagraphFont"/>
    <w:link w:val="Heading2"/>
    <w:rsid w:val="009D16F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al">
    <w:name w:val="Normal"/>
    <w:qFormat/>
    <w:rsid w:val="007B2EB2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7B2EB2"/>
    <w:pPr>
      <w:keepNext/>
      <w:numPr>
        <w:numId w:val="1"/>
      </w:numPr>
      <w:outlineLvl w:val="0"/>
    </w:pPr>
    <w:rPr>
      <w:rFonts w:cs="Times New Roman"/>
      <w:sz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9D16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7B2EB2"/>
    <w:pPr>
      <w:keepNext/>
      <w:numPr>
        <w:ilvl w:val="2"/>
        <w:numId w:val="1"/>
      </w:numPr>
      <w:jc w:val="center"/>
      <w:outlineLvl w:val="2"/>
    </w:pPr>
    <w:rPr>
      <w:rFonts w:cs="Times New Roma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B2EB2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link w:val="Heading3"/>
    <w:rsid w:val="007B2EB2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character" w:customStyle="1" w:styleId="Absatz-Standardschriftart">
    <w:name w:val="Absatz-Standardschriftart"/>
    <w:rsid w:val="007B2EB2"/>
  </w:style>
  <w:style w:type="character" w:customStyle="1" w:styleId="WW-Absatz-Standardschriftart">
    <w:name w:val="WW-Absatz-Standardschriftart"/>
    <w:rsid w:val="007B2EB2"/>
  </w:style>
  <w:style w:type="character" w:customStyle="1" w:styleId="WW-Absatz-Standardschriftart1">
    <w:name w:val="WW-Absatz-Standardschriftart1"/>
    <w:rsid w:val="007B2EB2"/>
  </w:style>
  <w:style w:type="character" w:customStyle="1" w:styleId="BodyTextChar">
    <w:name w:val="Body Text Char"/>
    <w:rsid w:val="007B2EB2"/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rsid w:val="007B2EB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">
    <w:name w:val="Header Char"/>
    <w:rsid w:val="007B2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rsid w:val="007B2EB2"/>
  </w:style>
  <w:style w:type="character" w:customStyle="1" w:styleId="FooterChar">
    <w:name w:val="Footer Char"/>
    <w:rsid w:val="007B2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itleChar">
    <w:name w:val="Title Char"/>
    <w:rsid w:val="007B2EB2"/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BodyTextIndentChar">
    <w:name w:val="Body Text Indent Char"/>
    <w:rsid w:val="007B2EB2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Strong">
    <w:name w:val="Strong"/>
    <w:qFormat/>
    <w:rsid w:val="007B2EB2"/>
    <w:rPr>
      <w:b/>
      <w:bCs/>
    </w:rPr>
  </w:style>
  <w:style w:type="character" w:customStyle="1" w:styleId="legaldocreference">
    <w:name w:val="legaldocreference"/>
    <w:basedOn w:val="DefaultParagraphFont"/>
    <w:rsid w:val="007B2EB2"/>
  </w:style>
  <w:style w:type="character" w:customStyle="1" w:styleId="BalloonTextChar">
    <w:name w:val="Balloon Text Char"/>
    <w:rsid w:val="007B2EB2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rsid w:val="007B2EB2"/>
    <w:rPr>
      <w:strike w:val="0"/>
      <w:dstrike w:val="0"/>
      <w:color w:val="000000"/>
      <w:u w:val="none"/>
    </w:rPr>
  </w:style>
  <w:style w:type="character" w:styleId="CommentReference">
    <w:name w:val="annotation reference"/>
    <w:rsid w:val="007B2EB2"/>
    <w:rPr>
      <w:sz w:val="16"/>
      <w:szCs w:val="16"/>
    </w:rPr>
  </w:style>
  <w:style w:type="character" w:customStyle="1" w:styleId="CommentTextChar">
    <w:name w:val="Comment Text Char"/>
    <w:rsid w:val="007B2EB2"/>
    <w:rPr>
      <w:rFonts w:ascii="Times New Roman" w:eastAsia="Times New Roman" w:hAnsi="Times New Roman"/>
      <w:lang w:val="en-US"/>
    </w:rPr>
  </w:style>
  <w:style w:type="character" w:customStyle="1" w:styleId="CommentSubjectChar">
    <w:name w:val="Comment Subject Char"/>
    <w:rsid w:val="007B2EB2"/>
    <w:rPr>
      <w:rFonts w:ascii="Times New Roman" w:eastAsia="Times New Roman" w:hAnsi="Times New Roman"/>
      <w:b/>
      <w:bCs/>
      <w:lang w:val="en-US"/>
    </w:rPr>
  </w:style>
  <w:style w:type="character" w:customStyle="1" w:styleId="FootnoteTextChar">
    <w:name w:val="Footnote Text Char"/>
    <w:uiPriority w:val="99"/>
    <w:rsid w:val="007B2EB2"/>
    <w:rPr>
      <w:rFonts w:ascii="Times New Roman" w:eastAsia="Times New Roman" w:hAnsi="Times New Roman"/>
      <w:lang w:val="en-US"/>
    </w:rPr>
  </w:style>
  <w:style w:type="character" w:customStyle="1" w:styleId="FootnoteCharacters">
    <w:name w:val="Footnote Characters"/>
    <w:rsid w:val="007B2EB2"/>
    <w:rPr>
      <w:vertAlign w:val="superscript"/>
    </w:rPr>
  </w:style>
  <w:style w:type="character" w:styleId="FootnoteReference">
    <w:name w:val="footnote reference"/>
    <w:uiPriority w:val="99"/>
    <w:rsid w:val="007B2EB2"/>
    <w:rPr>
      <w:vertAlign w:val="superscript"/>
    </w:rPr>
  </w:style>
  <w:style w:type="character" w:customStyle="1" w:styleId="EndnoteCharacters">
    <w:name w:val="Endnote Characters"/>
    <w:rsid w:val="007B2EB2"/>
    <w:rPr>
      <w:vertAlign w:val="superscript"/>
    </w:rPr>
  </w:style>
  <w:style w:type="character" w:customStyle="1" w:styleId="WW-EndnoteCharacters">
    <w:name w:val="WW-Endnote Characters"/>
    <w:rsid w:val="007B2EB2"/>
  </w:style>
  <w:style w:type="character" w:styleId="EndnoteReference">
    <w:name w:val="endnote reference"/>
    <w:rsid w:val="007B2EB2"/>
    <w:rPr>
      <w:vertAlign w:val="superscript"/>
    </w:rPr>
  </w:style>
  <w:style w:type="character" w:customStyle="1" w:styleId="NumberingSymbols">
    <w:name w:val="Numbering Symbols"/>
    <w:rsid w:val="007B2EB2"/>
  </w:style>
  <w:style w:type="paragraph" w:customStyle="1" w:styleId="Heading">
    <w:name w:val="Heading"/>
    <w:basedOn w:val="Normal"/>
    <w:next w:val="BodyText"/>
    <w:rsid w:val="007B2EB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1"/>
    <w:rsid w:val="007B2EB2"/>
    <w:pPr>
      <w:jc w:val="both"/>
    </w:pPr>
    <w:rPr>
      <w:rFonts w:cs="Times New Roman"/>
      <w:sz w:val="24"/>
    </w:rPr>
  </w:style>
  <w:style w:type="character" w:customStyle="1" w:styleId="BodyTextChar1">
    <w:name w:val="Body Text Char1"/>
    <w:link w:val="BodyText"/>
    <w:rsid w:val="007B2EB2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List">
    <w:name w:val="List"/>
    <w:basedOn w:val="BodyText"/>
    <w:rsid w:val="007B2EB2"/>
    <w:rPr>
      <w:rFonts w:cs="Tahoma"/>
    </w:rPr>
  </w:style>
  <w:style w:type="paragraph" w:styleId="Caption">
    <w:name w:val="caption"/>
    <w:basedOn w:val="Normal"/>
    <w:qFormat/>
    <w:rsid w:val="007B2EB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7B2EB2"/>
    <w:pPr>
      <w:suppressLineNumbers/>
    </w:pPr>
    <w:rPr>
      <w:rFonts w:cs="Tahoma"/>
    </w:rPr>
  </w:style>
  <w:style w:type="paragraph" w:styleId="BodyText2">
    <w:name w:val="Body Text 2"/>
    <w:basedOn w:val="Normal"/>
    <w:link w:val="BodyText2Char1"/>
    <w:rsid w:val="007B2EB2"/>
    <w:pPr>
      <w:jc w:val="center"/>
    </w:pPr>
    <w:rPr>
      <w:rFonts w:cs="Times New Roman"/>
      <w:b/>
      <w:sz w:val="24"/>
    </w:rPr>
  </w:style>
  <w:style w:type="character" w:customStyle="1" w:styleId="BodyText2Char1">
    <w:name w:val="Body Text 2 Char1"/>
    <w:link w:val="BodyText2"/>
    <w:rsid w:val="007B2EB2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Header">
    <w:name w:val="header"/>
    <w:basedOn w:val="Normal"/>
    <w:link w:val="HeaderChar1"/>
    <w:rsid w:val="007B2EB2"/>
    <w:rPr>
      <w:rFonts w:cs="Times New Roman"/>
    </w:rPr>
  </w:style>
  <w:style w:type="character" w:customStyle="1" w:styleId="HeaderChar1">
    <w:name w:val="Header Char1"/>
    <w:link w:val="Header"/>
    <w:rsid w:val="007B2EB2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Footer">
    <w:name w:val="footer"/>
    <w:basedOn w:val="Normal"/>
    <w:link w:val="FooterChar1"/>
    <w:rsid w:val="007B2EB2"/>
    <w:rPr>
      <w:rFonts w:cs="Times New Roman"/>
    </w:rPr>
  </w:style>
  <w:style w:type="character" w:customStyle="1" w:styleId="FooterChar1">
    <w:name w:val="Footer Char1"/>
    <w:link w:val="Footer"/>
    <w:rsid w:val="007B2EB2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Title">
    <w:name w:val="Title"/>
    <w:basedOn w:val="Normal"/>
    <w:next w:val="Subtitle"/>
    <w:link w:val="TitleChar1"/>
    <w:qFormat/>
    <w:rsid w:val="007B2EB2"/>
    <w:pPr>
      <w:spacing w:line="360" w:lineRule="auto"/>
      <w:jc w:val="center"/>
    </w:pPr>
    <w:rPr>
      <w:rFonts w:cs="Times New Roman"/>
      <w:b/>
      <w:sz w:val="28"/>
    </w:rPr>
  </w:style>
  <w:style w:type="character" w:customStyle="1" w:styleId="TitleChar1">
    <w:name w:val="Title Char1"/>
    <w:link w:val="Title"/>
    <w:rsid w:val="007B2EB2"/>
    <w:rPr>
      <w:rFonts w:ascii="Times New Roman" w:eastAsia="Times New Roman" w:hAnsi="Times New Roman" w:cs="Calibri"/>
      <w:b/>
      <w:sz w:val="28"/>
      <w:szCs w:val="20"/>
      <w:lang w:val="en-US" w:eastAsia="ar-SA"/>
    </w:rPr>
  </w:style>
  <w:style w:type="paragraph" w:styleId="Subtitle">
    <w:name w:val="Subtitle"/>
    <w:basedOn w:val="Heading"/>
    <w:next w:val="BodyText"/>
    <w:link w:val="SubtitleChar"/>
    <w:qFormat/>
    <w:rsid w:val="007B2EB2"/>
    <w:pPr>
      <w:jc w:val="center"/>
    </w:pPr>
    <w:rPr>
      <w:rFonts w:cs="Times New Roman"/>
      <w:i/>
      <w:iCs/>
    </w:rPr>
  </w:style>
  <w:style w:type="character" w:customStyle="1" w:styleId="SubtitleChar">
    <w:name w:val="Subtitle Char"/>
    <w:link w:val="Subtitle"/>
    <w:rsid w:val="007B2EB2"/>
    <w:rPr>
      <w:rFonts w:ascii="Arial" w:eastAsia="MS Mincho" w:hAnsi="Arial" w:cs="Tahoma"/>
      <w:i/>
      <w:iCs/>
      <w:sz w:val="28"/>
      <w:szCs w:val="28"/>
      <w:lang w:val="en-US" w:eastAsia="ar-SA"/>
    </w:rPr>
  </w:style>
  <w:style w:type="paragraph" w:styleId="BodyTextIndent">
    <w:name w:val="Body Text Indent"/>
    <w:basedOn w:val="Normal"/>
    <w:link w:val="BodyTextIndentChar1"/>
    <w:rsid w:val="007B2EB2"/>
    <w:pPr>
      <w:spacing w:after="120"/>
      <w:ind w:left="283"/>
      <w:jc w:val="both"/>
    </w:pPr>
    <w:rPr>
      <w:rFonts w:cs="Times New Roman"/>
      <w:sz w:val="24"/>
      <w:lang w:val="en-GB"/>
    </w:rPr>
  </w:style>
  <w:style w:type="character" w:customStyle="1" w:styleId="BodyTextIndentChar1">
    <w:name w:val="Body Text Indent Char1"/>
    <w:link w:val="BodyTextIndent"/>
    <w:rsid w:val="007B2EB2"/>
    <w:rPr>
      <w:rFonts w:ascii="Times New Roman" w:eastAsia="Times New Roman" w:hAnsi="Times New Roman" w:cs="Calibri"/>
      <w:sz w:val="24"/>
      <w:szCs w:val="20"/>
      <w:lang w:val="en-GB" w:eastAsia="ar-SA"/>
    </w:rPr>
  </w:style>
  <w:style w:type="paragraph" w:customStyle="1" w:styleId="firstline">
    <w:name w:val="firstline"/>
    <w:basedOn w:val="Normal"/>
    <w:rsid w:val="007B2EB2"/>
    <w:pPr>
      <w:spacing w:before="280" w:after="280"/>
    </w:pPr>
    <w:rPr>
      <w:sz w:val="24"/>
      <w:szCs w:val="24"/>
      <w:lang w:val="bg-BG"/>
    </w:rPr>
  </w:style>
  <w:style w:type="paragraph" w:styleId="BalloonText">
    <w:name w:val="Balloon Text"/>
    <w:basedOn w:val="Normal"/>
    <w:link w:val="BalloonTextChar1"/>
    <w:rsid w:val="007B2EB2"/>
    <w:rPr>
      <w:rFonts w:ascii="Tahoma" w:hAnsi="Tahoma" w:cs="Times New Roman"/>
      <w:sz w:val="16"/>
      <w:szCs w:val="16"/>
    </w:rPr>
  </w:style>
  <w:style w:type="character" w:customStyle="1" w:styleId="BalloonTextChar1">
    <w:name w:val="Balloon Text Char1"/>
    <w:link w:val="BalloonText"/>
    <w:rsid w:val="007B2EB2"/>
    <w:rPr>
      <w:rFonts w:ascii="Tahoma" w:eastAsia="Times New Roman" w:hAnsi="Tahoma" w:cs="Calibri"/>
      <w:sz w:val="16"/>
      <w:szCs w:val="16"/>
      <w:lang w:val="en-US" w:eastAsia="ar-SA"/>
    </w:rPr>
  </w:style>
  <w:style w:type="paragraph" w:styleId="CommentText">
    <w:name w:val="annotation text"/>
    <w:basedOn w:val="Normal"/>
    <w:link w:val="CommentTextChar1"/>
    <w:rsid w:val="007B2EB2"/>
    <w:rPr>
      <w:rFonts w:cs="Times New Roman"/>
    </w:rPr>
  </w:style>
  <w:style w:type="character" w:customStyle="1" w:styleId="CommentTextChar1">
    <w:name w:val="Comment Text Char1"/>
    <w:link w:val="CommentText"/>
    <w:rsid w:val="007B2EB2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1"/>
    <w:rsid w:val="007B2EB2"/>
    <w:rPr>
      <w:b/>
      <w:bCs/>
    </w:rPr>
  </w:style>
  <w:style w:type="character" w:customStyle="1" w:styleId="CommentSubjectChar1">
    <w:name w:val="Comment Subject Char1"/>
    <w:link w:val="CommentSubject"/>
    <w:rsid w:val="007B2EB2"/>
    <w:rPr>
      <w:rFonts w:ascii="Times New Roman" w:eastAsia="Times New Roman" w:hAnsi="Times New Roman" w:cs="Calibri"/>
      <w:b/>
      <w:bCs/>
      <w:sz w:val="20"/>
      <w:szCs w:val="20"/>
      <w:lang w:val="en-US" w:eastAsia="ar-SA"/>
    </w:rPr>
  </w:style>
  <w:style w:type="paragraph" w:styleId="Revision">
    <w:name w:val="Revision"/>
    <w:rsid w:val="007B2EB2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FootnoteText">
    <w:name w:val="footnote text"/>
    <w:basedOn w:val="Normal"/>
    <w:link w:val="FootnoteTextChar1"/>
    <w:rsid w:val="007B2EB2"/>
    <w:rPr>
      <w:rFonts w:cs="Times New Roman"/>
    </w:rPr>
  </w:style>
  <w:style w:type="character" w:customStyle="1" w:styleId="FootnoteTextChar1">
    <w:name w:val="Footnote Text Char1"/>
    <w:link w:val="FootnoteText"/>
    <w:rsid w:val="007B2EB2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customStyle="1" w:styleId="CM1">
    <w:name w:val="CM1"/>
    <w:basedOn w:val="Normal"/>
    <w:next w:val="Normal"/>
    <w:rsid w:val="007B2EB2"/>
    <w:pPr>
      <w:autoSpaceDE w:val="0"/>
    </w:pPr>
    <w:rPr>
      <w:rFonts w:ascii="EUAlbertina" w:eastAsia="Calibri" w:hAnsi="EUAlbertina"/>
      <w:sz w:val="24"/>
      <w:szCs w:val="24"/>
      <w:lang w:val="bg-BG"/>
    </w:rPr>
  </w:style>
  <w:style w:type="paragraph" w:customStyle="1" w:styleId="CM3">
    <w:name w:val="CM3"/>
    <w:basedOn w:val="Normal"/>
    <w:next w:val="Normal"/>
    <w:rsid w:val="007B2EB2"/>
    <w:pPr>
      <w:autoSpaceDE w:val="0"/>
    </w:pPr>
    <w:rPr>
      <w:rFonts w:ascii="EUAlbertina" w:eastAsia="Calibri" w:hAnsi="EUAlbertina"/>
      <w:sz w:val="24"/>
      <w:szCs w:val="24"/>
      <w:lang w:val="bg-BG"/>
    </w:rPr>
  </w:style>
  <w:style w:type="paragraph" w:customStyle="1" w:styleId="CM4">
    <w:name w:val="CM4"/>
    <w:basedOn w:val="Normal"/>
    <w:next w:val="Normal"/>
    <w:rsid w:val="007B2EB2"/>
    <w:pPr>
      <w:autoSpaceDE w:val="0"/>
    </w:pPr>
    <w:rPr>
      <w:rFonts w:ascii="EUAlbertina" w:eastAsia="Calibri" w:hAnsi="EUAlbertina"/>
      <w:sz w:val="24"/>
      <w:szCs w:val="24"/>
      <w:lang w:val="bg-BG"/>
    </w:rPr>
  </w:style>
  <w:style w:type="paragraph" w:styleId="NoSpacing">
    <w:name w:val="No Spacing"/>
    <w:qFormat/>
    <w:rsid w:val="007B2EB2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NormalWeb">
    <w:name w:val="Normal (Web)"/>
    <w:basedOn w:val="Normal"/>
    <w:uiPriority w:val="99"/>
    <w:rsid w:val="007B2EB2"/>
    <w:pPr>
      <w:ind w:firstLine="990"/>
      <w:jc w:val="both"/>
    </w:pPr>
    <w:rPr>
      <w:color w:val="000000"/>
      <w:sz w:val="24"/>
      <w:szCs w:val="24"/>
      <w:lang w:val="bg-BG"/>
    </w:rPr>
  </w:style>
  <w:style w:type="paragraph" w:customStyle="1" w:styleId="m">
    <w:name w:val="m"/>
    <w:basedOn w:val="Normal"/>
    <w:rsid w:val="007B2EB2"/>
    <w:pPr>
      <w:ind w:firstLine="990"/>
      <w:jc w:val="both"/>
    </w:pPr>
    <w:rPr>
      <w:color w:val="000000"/>
      <w:sz w:val="24"/>
      <w:szCs w:val="24"/>
      <w:lang w:val="bg-BG"/>
    </w:rPr>
  </w:style>
  <w:style w:type="paragraph" w:customStyle="1" w:styleId="Default">
    <w:name w:val="Default"/>
    <w:rsid w:val="007B2EB2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</w:rPr>
  </w:style>
  <w:style w:type="character" w:customStyle="1" w:styleId="newdocreference1">
    <w:name w:val="newdocreference1"/>
    <w:rsid w:val="007B2EB2"/>
    <w:rPr>
      <w:i w:val="0"/>
      <w:iCs w:val="0"/>
      <w:color w:val="0000FF"/>
      <w:u w:val="single"/>
    </w:rPr>
  </w:style>
  <w:style w:type="character" w:customStyle="1" w:styleId="samedocreference1">
    <w:name w:val="samedocreference1"/>
    <w:rsid w:val="007B2EB2"/>
    <w:rPr>
      <w:i w:val="0"/>
      <w:iCs w:val="0"/>
      <w:color w:val="8B0000"/>
      <w:u w:val="single"/>
    </w:rPr>
  </w:style>
  <w:style w:type="character" w:customStyle="1" w:styleId="legaldocreference1">
    <w:name w:val="legaldocreference1"/>
    <w:rsid w:val="007B2EB2"/>
    <w:rPr>
      <w:i w:val="0"/>
      <w:iCs w:val="0"/>
      <w:color w:val="840084"/>
      <w:u w:val="single"/>
    </w:rPr>
  </w:style>
  <w:style w:type="character" w:customStyle="1" w:styleId="indented">
    <w:name w:val="indented"/>
    <w:basedOn w:val="DefaultParagraphFont"/>
    <w:uiPriority w:val="99"/>
    <w:rsid w:val="00F46649"/>
  </w:style>
  <w:style w:type="character" w:customStyle="1" w:styleId="Heading2Char">
    <w:name w:val="Heading 2 Char"/>
    <w:basedOn w:val="DefaultParagraphFont"/>
    <w:link w:val="Heading2"/>
    <w:rsid w:val="009D16F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31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7233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6817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655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6731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apis://Base=APEV&amp;CELEX=32013R1306&amp;Type=201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apis://Base=APEV&amp;CELEX=32013R1306&amp;Type=201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1/relationships/commentsExtended" Target="commentsExtended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3261C4-9FDB-436D-99A6-23A1477BB7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C388DC-2DF3-4657-8EFE-C14EF8E334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F4BD9A-4B2B-4170-B651-6368A5915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17</Pages>
  <Words>7643</Words>
  <Characters>43571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DFZ</Company>
  <LinksUpToDate>false</LinksUpToDate>
  <CharactersWithSpaces>51112</CharactersWithSpaces>
  <SharedDoc>false</SharedDoc>
  <HLinks>
    <vt:vector size="12" baseType="variant">
      <vt:variant>
        <vt:i4>7929979</vt:i4>
      </vt:variant>
      <vt:variant>
        <vt:i4>3</vt:i4>
      </vt:variant>
      <vt:variant>
        <vt:i4>0</vt:i4>
      </vt:variant>
      <vt:variant>
        <vt:i4>5</vt:i4>
      </vt:variant>
      <vt:variant>
        <vt:lpwstr>apis://Base=APEV&amp;CELEX=32013R1306&amp;Type=201/</vt:lpwstr>
      </vt:variant>
      <vt:variant>
        <vt:lpwstr/>
      </vt:variant>
      <vt:variant>
        <vt:i4>7929979</vt:i4>
      </vt:variant>
      <vt:variant>
        <vt:i4>0</vt:i4>
      </vt:variant>
      <vt:variant>
        <vt:i4>0</vt:i4>
      </vt:variant>
      <vt:variant>
        <vt:i4>5</vt:i4>
      </vt:variant>
      <vt:variant>
        <vt:lpwstr>apis://Base=APEV&amp;CELEX=32013R1306&amp;Type=201/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mariyad</dc:creator>
  <cp:lastModifiedBy>Pavlina Damyanova</cp:lastModifiedBy>
  <cp:revision>17</cp:revision>
  <cp:lastPrinted>2019-06-15T11:47:00Z</cp:lastPrinted>
  <dcterms:created xsi:type="dcterms:W3CDTF">2019-06-25T07:07:00Z</dcterms:created>
  <dcterms:modified xsi:type="dcterms:W3CDTF">2019-06-25T13:54:00Z</dcterms:modified>
</cp:coreProperties>
</file>